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Default="00132A6F" w:rsidP="003C2F36">
      <w:pPr>
        <w:tabs>
          <w:tab w:val="left" w:pos="3945"/>
          <w:tab w:val="center" w:pos="4758"/>
        </w:tabs>
        <w:jc w:val="center"/>
      </w:pPr>
    </w:p>
    <w:p w:rsidR="00132A6F" w:rsidRDefault="00132A6F" w:rsidP="008B4CE1">
      <w:pPr>
        <w:jc w:val="center"/>
        <w:rPr>
          <w:b/>
          <w:bCs/>
        </w:rPr>
      </w:pPr>
      <w:r w:rsidRPr="00132A6F">
        <w:rPr>
          <w:b/>
          <w:bCs/>
        </w:rPr>
        <w:t xml:space="preserve">СОВЕТ </w:t>
      </w:r>
      <w:r w:rsidR="001E045B">
        <w:rPr>
          <w:b/>
          <w:bCs/>
        </w:rPr>
        <w:t>СЕЛЬСКОГО ПОСЕЛЕНИЯ «ЧИРОНСКОЕ»</w:t>
      </w:r>
    </w:p>
    <w:p w:rsidR="003C2F36" w:rsidRPr="00132A6F" w:rsidRDefault="003C2F36" w:rsidP="008B4CE1">
      <w:pPr>
        <w:jc w:val="center"/>
        <w:rPr>
          <w:b/>
          <w:bCs/>
        </w:rPr>
      </w:pPr>
    </w:p>
    <w:p w:rsidR="00132A6F" w:rsidRPr="00132A6F" w:rsidRDefault="00132A6F" w:rsidP="00132A6F">
      <w:pPr>
        <w:pStyle w:val="20"/>
        <w:jc w:val="center"/>
      </w:pPr>
      <w:r w:rsidRPr="00132A6F">
        <w:t>РЕШЕНИЕ</w:t>
      </w:r>
    </w:p>
    <w:p w:rsidR="00132A6F" w:rsidRDefault="00132A6F" w:rsidP="00132A6F">
      <w:pPr>
        <w:jc w:val="center"/>
        <w:rPr>
          <w:szCs w:val="28"/>
        </w:rPr>
      </w:pPr>
    </w:p>
    <w:p w:rsidR="00132A6F" w:rsidRDefault="00C55C9F" w:rsidP="00132A6F">
      <w:r>
        <w:tab/>
        <w:t xml:space="preserve">25 декабря </w:t>
      </w:r>
      <w:r w:rsidR="00132A6F">
        <w:t xml:space="preserve"> </w:t>
      </w:r>
      <w:r w:rsidR="00132A6F" w:rsidRPr="005E020F">
        <w:t>20</w:t>
      </w:r>
      <w:r w:rsidR="00132A6F">
        <w:t>2</w:t>
      </w:r>
      <w:r w:rsidR="008E4820">
        <w:t>5</w:t>
      </w:r>
      <w:r w:rsidR="003C2F36">
        <w:t xml:space="preserve">            </w:t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 w:rsidRPr="005E020F">
        <w:t xml:space="preserve">№ </w:t>
      </w:r>
      <w:r>
        <w:t>123</w:t>
      </w:r>
    </w:p>
    <w:p w:rsidR="00132A6F" w:rsidRDefault="003C2F36" w:rsidP="00132A6F">
      <w:pPr>
        <w:rPr>
          <w:b/>
        </w:rPr>
      </w:pPr>
      <w:r>
        <w:t xml:space="preserve">                                                      </w:t>
      </w:r>
      <w:r w:rsidRPr="003C2F36">
        <w:rPr>
          <w:b/>
        </w:rPr>
        <w:t>село Чирон</w:t>
      </w:r>
    </w:p>
    <w:p w:rsidR="003C2F36" w:rsidRPr="003C2F36" w:rsidRDefault="003C2F36" w:rsidP="00132A6F">
      <w:pPr>
        <w:rPr>
          <w:b/>
        </w:rPr>
      </w:pPr>
    </w:p>
    <w:p w:rsidR="00132A6F" w:rsidRPr="003311A0" w:rsidRDefault="00132A6F" w:rsidP="00132A6F">
      <w:pPr>
        <w:jc w:val="center"/>
        <w:rPr>
          <w:b/>
        </w:rPr>
      </w:pPr>
      <w:r w:rsidRPr="003311A0">
        <w:rPr>
          <w:b/>
        </w:rPr>
        <w:t xml:space="preserve">«О бюджете </w:t>
      </w:r>
      <w:r w:rsidR="008B4CE1">
        <w:rPr>
          <w:b/>
        </w:rPr>
        <w:t>сельского поселения «</w:t>
      </w:r>
      <w:r w:rsidR="00C60D10">
        <w:rPr>
          <w:b/>
        </w:rPr>
        <w:t>Чиронское</w:t>
      </w:r>
      <w:r w:rsidR="007E0414">
        <w:rPr>
          <w:b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311A0">
        <w:rPr>
          <w:b/>
        </w:rPr>
        <w:t>на 20</w:t>
      </w:r>
      <w:r>
        <w:rPr>
          <w:b/>
        </w:rPr>
        <w:t>2</w:t>
      </w:r>
      <w:r w:rsidR="00F821F4">
        <w:rPr>
          <w:b/>
        </w:rPr>
        <w:t>6</w:t>
      </w:r>
      <w:r w:rsidRPr="003311A0">
        <w:rPr>
          <w:b/>
        </w:rPr>
        <w:t xml:space="preserve"> год</w:t>
      </w:r>
      <w:r>
        <w:rPr>
          <w:b/>
        </w:rPr>
        <w:t xml:space="preserve"> и плановый период 202</w:t>
      </w:r>
      <w:r w:rsidR="00F821F4">
        <w:rPr>
          <w:b/>
        </w:rPr>
        <w:t>7</w:t>
      </w:r>
      <w:r>
        <w:rPr>
          <w:b/>
        </w:rPr>
        <w:t>-202</w:t>
      </w:r>
      <w:r w:rsidR="00F821F4">
        <w:rPr>
          <w:b/>
        </w:rPr>
        <w:t>8</w:t>
      </w:r>
      <w:r>
        <w:rPr>
          <w:b/>
        </w:rPr>
        <w:t xml:space="preserve"> годов</w:t>
      </w:r>
      <w:r w:rsidRPr="003311A0">
        <w:rPr>
          <w:b/>
        </w:rPr>
        <w:t>»</w:t>
      </w:r>
    </w:p>
    <w:p w:rsidR="00132A6F" w:rsidRDefault="00132A6F" w:rsidP="00132A6F"/>
    <w:p w:rsidR="00132A6F" w:rsidRDefault="00132A6F" w:rsidP="00132A6F">
      <w:pPr>
        <w:ind w:firstLine="709"/>
      </w:pPr>
      <w:r>
        <w:t xml:space="preserve">Руководствуясь статьей </w:t>
      </w:r>
      <w:r w:rsidRPr="00106FA9">
        <w:t>2</w:t>
      </w:r>
      <w:r>
        <w:t xml:space="preserve">5 Устава </w:t>
      </w:r>
      <w:r w:rsidR="00184ACA">
        <w:t>сельского поселения «Чиронское»</w:t>
      </w:r>
      <w:r w:rsidR="008B1C20">
        <w:t xml:space="preserve"> Совет </w:t>
      </w:r>
      <w:r w:rsidR="001E045B">
        <w:t>сельского поселения «Чиронское»</w:t>
      </w:r>
      <w:r w:rsidR="00C55C9F">
        <w:t xml:space="preserve"> решил:</w:t>
      </w:r>
    </w:p>
    <w:p w:rsidR="00132A6F" w:rsidRDefault="00C55C9F" w:rsidP="00132A6F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1. Утвердить основные характеристики бюджета </w:t>
      </w:r>
      <w:bookmarkStart w:id="0" w:name="_Hlk182768861"/>
      <w:r w:rsidR="008B4CE1">
        <w:t>сельского поселения «</w:t>
      </w:r>
      <w:r w:rsidR="00C60D10">
        <w:t>Чиронское</w:t>
      </w:r>
      <w:r w:rsidR="008B4CE1">
        <w:t>»</w:t>
      </w:r>
      <w:bookmarkEnd w:id="0"/>
      <w:r w:rsidRPr="00D44961">
        <w:rPr>
          <w:szCs w:val="28"/>
        </w:rPr>
        <w:t xml:space="preserve">на </w:t>
      </w:r>
      <w:r w:rsidR="00F35648">
        <w:rPr>
          <w:szCs w:val="28"/>
        </w:rPr>
        <w:t>202</w:t>
      </w:r>
      <w:r w:rsidR="00F821F4">
        <w:rPr>
          <w:szCs w:val="28"/>
        </w:rPr>
        <w:t>6</w:t>
      </w:r>
      <w:r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в сумме </w:t>
      </w:r>
      <w:r w:rsidR="006F1459">
        <w:rPr>
          <w:szCs w:val="28"/>
        </w:rPr>
        <w:t>11546,9</w:t>
      </w:r>
      <w:r w:rsidRPr="00D44961">
        <w:rPr>
          <w:szCs w:val="28"/>
        </w:rPr>
        <w:t xml:space="preserve"> тыс. рублей;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в сумме </w:t>
      </w:r>
      <w:r w:rsidR="006F1459">
        <w:rPr>
          <w:szCs w:val="28"/>
        </w:rPr>
        <w:t>11546,9</w:t>
      </w:r>
      <w:r w:rsidRPr="00D44961">
        <w:rPr>
          <w:szCs w:val="28"/>
        </w:rPr>
        <w:t xml:space="preserve"> тыс. рублей;</w:t>
      </w:r>
    </w:p>
    <w:p w:rsidR="004E0DCB" w:rsidRDefault="004E0DCB" w:rsidP="004E0DCB">
      <w:pPr>
        <w:rPr>
          <w:szCs w:val="28"/>
        </w:rPr>
      </w:pPr>
      <w:r>
        <w:rPr>
          <w:szCs w:val="28"/>
        </w:rPr>
        <w:t>3)</w:t>
      </w:r>
      <w:r w:rsidRPr="00D44961">
        <w:rPr>
          <w:szCs w:val="28"/>
        </w:rPr>
        <w:t> профицит</w:t>
      </w:r>
      <w:r>
        <w:rPr>
          <w:szCs w:val="28"/>
        </w:rPr>
        <w:t>(дефицит)</w:t>
      </w:r>
      <w:r w:rsidRPr="00D44961">
        <w:rPr>
          <w:szCs w:val="28"/>
        </w:rPr>
        <w:t xml:space="preserve"> бюджета </w:t>
      </w:r>
      <w:r>
        <w:t>сельского поселения «</w:t>
      </w:r>
      <w:r w:rsidR="00C60D10">
        <w:t>Чиронское</w:t>
      </w:r>
      <w:r>
        <w:t xml:space="preserve">»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F821F4">
        <w:rPr>
          <w:szCs w:val="28"/>
        </w:rPr>
        <w:t>6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 </w:t>
      </w:r>
    </w:p>
    <w:p w:rsidR="005039B1" w:rsidRPr="00D37185" w:rsidRDefault="005039B1" w:rsidP="005039B1">
      <w:pPr>
        <w:pStyle w:val="afb"/>
        <w:ind w:firstLine="708"/>
        <w:rPr>
          <w:sz w:val="28"/>
          <w:szCs w:val="28"/>
        </w:rPr>
      </w:pPr>
      <w:r w:rsidRPr="00BE2AED">
        <w:rPr>
          <w:sz w:val="28"/>
          <w:szCs w:val="28"/>
        </w:rPr>
        <w:t>4)</w:t>
      </w:r>
      <w:r w:rsidRPr="00D37185">
        <w:rPr>
          <w:sz w:val="28"/>
          <w:szCs w:val="28"/>
        </w:rPr>
        <w:t>Установить предельный объём муниципального долга сельского поселения «</w:t>
      </w:r>
      <w:r w:rsidR="00C60D10">
        <w:rPr>
          <w:sz w:val="28"/>
          <w:szCs w:val="28"/>
        </w:rPr>
        <w:t>Чиронское</w:t>
      </w:r>
      <w:r w:rsidRPr="00D37185">
        <w:rPr>
          <w:sz w:val="28"/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C60D10">
        <w:rPr>
          <w:sz w:val="28"/>
          <w:szCs w:val="28"/>
        </w:rPr>
        <w:t>Чиронское</w:t>
      </w:r>
      <w:r w:rsidRPr="00D37185">
        <w:rPr>
          <w:sz w:val="28"/>
          <w:szCs w:val="28"/>
        </w:rPr>
        <w:t>» на 1 января  202</w:t>
      </w:r>
      <w:r w:rsidR="00F821F4">
        <w:rPr>
          <w:sz w:val="28"/>
          <w:szCs w:val="28"/>
        </w:rPr>
        <w:t>7</w:t>
      </w:r>
      <w:r w:rsidRPr="00D37185">
        <w:rPr>
          <w:sz w:val="28"/>
          <w:szCs w:val="28"/>
        </w:rPr>
        <w:t xml:space="preserve"> года в сумме 0 тыс. рублей, в том числе верхний предел долга по муниципальным гарантиям </w:t>
      </w:r>
      <w:r>
        <w:rPr>
          <w:sz w:val="28"/>
          <w:szCs w:val="28"/>
        </w:rPr>
        <w:t>устанавливается в сумме 0 тыс.рублей</w:t>
      </w:r>
    </w:p>
    <w:p w:rsidR="005039B1" w:rsidRDefault="005039B1" w:rsidP="005039B1">
      <w:pPr>
        <w:rPr>
          <w:szCs w:val="28"/>
        </w:rPr>
      </w:pPr>
      <w:r>
        <w:rPr>
          <w:szCs w:val="28"/>
        </w:rPr>
        <w:t>5)</w:t>
      </w:r>
      <w:r w:rsidRPr="00D44961">
        <w:rPr>
          <w:szCs w:val="28"/>
        </w:rPr>
        <w:t xml:space="preserve">резервный фонд администрации </w:t>
      </w:r>
      <w:r>
        <w:t xml:space="preserve">сельского поселения </w:t>
      </w:r>
      <w:r w:rsidR="00C60D10">
        <w:t>Чиронское</w:t>
      </w:r>
      <w:r w:rsidRPr="00D44961">
        <w:rPr>
          <w:szCs w:val="28"/>
        </w:rPr>
        <w:t xml:space="preserve"> на </w:t>
      </w:r>
      <w:r>
        <w:rPr>
          <w:szCs w:val="28"/>
        </w:rPr>
        <w:t>202</w:t>
      </w:r>
      <w:r w:rsidR="00F821F4">
        <w:rPr>
          <w:szCs w:val="28"/>
        </w:rPr>
        <w:t>6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планируется.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2. Утвердить основные характеристики бюджета </w:t>
      </w:r>
      <w:r w:rsidR="008B4CE1">
        <w:t>сельского поселения «</w:t>
      </w:r>
      <w:r w:rsidR="00C60D10">
        <w:t>Чиронское</w:t>
      </w:r>
      <w:r w:rsidR="008B4CE1">
        <w:t>»</w:t>
      </w:r>
      <w:r w:rsidRPr="00D44961">
        <w:rPr>
          <w:szCs w:val="28"/>
        </w:rPr>
        <w:t xml:space="preserve">на плановый период </w:t>
      </w:r>
      <w:r w:rsidR="00F35648">
        <w:rPr>
          <w:szCs w:val="28"/>
        </w:rPr>
        <w:t>202</w:t>
      </w:r>
      <w:r w:rsidR="00F821F4">
        <w:rPr>
          <w:szCs w:val="28"/>
        </w:rPr>
        <w:t>7</w:t>
      </w:r>
      <w:r w:rsidRPr="00D44961">
        <w:rPr>
          <w:szCs w:val="28"/>
        </w:rPr>
        <w:t xml:space="preserve"> год и </w:t>
      </w:r>
      <w:r w:rsidR="00F821F4">
        <w:rPr>
          <w:szCs w:val="28"/>
        </w:rPr>
        <w:t>2028</w:t>
      </w:r>
      <w:r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lastRenderedPageBreak/>
        <w:t xml:space="preserve">1) общий объем доходов на </w:t>
      </w:r>
      <w:r w:rsidR="00F35648">
        <w:rPr>
          <w:szCs w:val="28"/>
        </w:rPr>
        <w:t>202</w:t>
      </w:r>
      <w:r w:rsidR="00F821F4">
        <w:rPr>
          <w:szCs w:val="28"/>
        </w:rPr>
        <w:t>7</w:t>
      </w:r>
      <w:r w:rsidRPr="00D44961">
        <w:rPr>
          <w:szCs w:val="28"/>
        </w:rPr>
        <w:t xml:space="preserve"> год в сумме </w:t>
      </w:r>
      <w:r w:rsidR="00C60D10">
        <w:rPr>
          <w:szCs w:val="28"/>
        </w:rPr>
        <w:t>11177,3</w:t>
      </w:r>
      <w:r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</w:t>
      </w:r>
      <w:r w:rsidR="00F821F4">
        <w:rPr>
          <w:szCs w:val="28"/>
        </w:rPr>
        <w:t>8</w:t>
      </w:r>
      <w:r w:rsidRPr="00D44961">
        <w:rPr>
          <w:szCs w:val="28"/>
        </w:rPr>
        <w:t xml:space="preserve"> год в сумме </w:t>
      </w:r>
      <w:r w:rsidR="00C60D10">
        <w:rPr>
          <w:szCs w:val="28"/>
        </w:rPr>
        <w:t>11263,4</w:t>
      </w:r>
      <w:r w:rsidRPr="00D44961">
        <w:rPr>
          <w:szCs w:val="28"/>
        </w:rPr>
        <w:t xml:space="preserve"> тыс. рублей;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на </w:t>
      </w:r>
      <w:r w:rsidR="00F35648">
        <w:rPr>
          <w:szCs w:val="28"/>
        </w:rPr>
        <w:t>202</w:t>
      </w:r>
      <w:r w:rsidR="00F821F4">
        <w:rPr>
          <w:szCs w:val="28"/>
        </w:rPr>
        <w:t>7</w:t>
      </w:r>
      <w:r w:rsidRPr="00D44961">
        <w:rPr>
          <w:szCs w:val="28"/>
        </w:rPr>
        <w:t xml:space="preserve"> год в сумме </w:t>
      </w:r>
      <w:r w:rsidR="00C60D10">
        <w:rPr>
          <w:szCs w:val="28"/>
        </w:rPr>
        <w:t>11177,3</w:t>
      </w:r>
      <w:r w:rsidRPr="00D44961">
        <w:rPr>
          <w:szCs w:val="28"/>
        </w:rPr>
        <w:t xml:space="preserve"> тыс. рублей, и на </w:t>
      </w:r>
      <w:r w:rsidR="00F35648">
        <w:rPr>
          <w:szCs w:val="28"/>
        </w:rPr>
        <w:t>202</w:t>
      </w:r>
      <w:r w:rsidR="00F821F4">
        <w:rPr>
          <w:szCs w:val="28"/>
        </w:rPr>
        <w:t>8</w:t>
      </w:r>
      <w:r w:rsidRPr="00D44961">
        <w:rPr>
          <w:szCs w:val="28"/>
        </w:rPr>
        <w:t xml:space="preserve"> год в сумме </w:t>
      </w:r>
      <w:r w:rsidR="00C60D10">
        <w:rPr>
          <w:szCs w:val="28"/>
        </w:rPr>
        <w:t>11263,4</w:t>
      </w:r>
      <w:r w:rsidRPr="00D44961">
        <w:rPr>
          <w:szCs w:val="28"/>
        </w:rPr>
        <w:t xml:space="preserve"> тыс. рублей;</w:t>
      </w:r>
    </w:p>
    <w:p w:rsidR="007409CF" w:rsidRDefault="008B4CE1" w:rsidP="00BF1138">
      <w:pPr>
        <w:rPr>
          <w:szCs w:val="28"/>
        </w:rPr>
      </w:pPr>
      <w:r>
        <w:rPr>
          <w:szCs w:val="28"/>
        </w:rPr>
        <w:t>3</w:t>
      </w:r>
      <w:r w:rsidR="007409CF" w:rsidRPr="00D44961">
        <w:rPr>
          <w:szCs w:val="28"/>
        </w:rPr>
        <w:t>) профицит</w:t>
      </w:r>
      <w:r w:rsidR="004E0DCB">
        <w:rPr>
          <w:szCs w:val="28"/>
        </w:rPr>
        <w:t>(дефицит)</w:t>
      </w:r>
      <w:r w:rsidR="007409CF" w:rsidRPr="00D44961">
        <w:rPr>
          <w:szCs w:val="28"/>
        </w:rPr>
        <w:t xml:space="preserve"> бюджета </w:t>
      </w:r>
      <w:r>
        <w:t>сельского поселения «</w:t>
      </w:r>
      <w:r w:rsidR="00C60D10">
        <w:t>Чиронское</w:t>
      </w:r>
      <w:r>
        <w:t>»</w:t>
      </w:r>
      <w:r w:rsidR="007409CF" w:rsidRPr="00D44961">
        <w:rPr>
          <w:szCs w:val="28"/>
        </w:rPr>
        <w:t xml:space="preserve">на </w:t>
      </w:r>
      <w:r w:rsidR="00F35648">
        <w:rPr>
          <w:szCs w:val="28"/>
        </w:rPr>
        <w:t>202</w:t>
      </w:r>
      <w:r w:rsidR="00F821F4">
        <w:rPr>
          <w:szCs w:val="28"/>
        </w:rPr>
        <w:t>7</w:t>
      </w:r>
      <w:r w:rsidR="007409CF"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="007409CF"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</w:t>
      </w:r>
      <w:r w:rsidR="00F821F4">
        <w:rPr>
          <w:szCs w:val="28"/>
        </w:rPr>
        <w:t>8</w:t>
      </w:r>
      <w:r w:rsidR="007409CF" w:rsidRPr="00D44961">
        <w:rPr>
          <w:szCs w:val="28"/>
        </w:rPr>
        <w:t xml:space="preserve"> год в сумме </w:t>
      </w:r>
      <w:r w:rsidR="00F35648">
        <w:rPr>
          <w:szCs w:val="28"/>
        </w:rPr>
        <w:t xml:space="preserve">0 </w:t>
      </w:r>
      <w:r w:rsidR="004E0DCB">
        <w:rPr>
          <w:szCs w:val="28"/>
        </w:rPr>
        <w:t>тыс. рублей</w:t>
      </w:r>
    </w:p>
    <w:p w:rsidR="005039B1" w:rsidRDefault="005039B1" w:rsidP="005039B1">
      <w:pPr>
        <w:ind w:firstLine="0"/>
        <w:rPr>
          <w:szCs w:val="28"/>
        </w:rPr>
      </w:pPr>
      <w:r>
        <w:rPr>
          <w:szCs w:val="28"/>
        </w:rPr>
        <w:t>4)</w:t>
      </w:r>
      <w:r w:rsidRPr="00BE2AED">
        <w:rPr>
          <w:szCs w:val="28"/>
        </w:rPr>
        <w:t xml:space="preserve"> Установить предельный объём муниципального долга сельского поселения «</w:t>
      </w:r>
      <w:r w:rsidR="00C60D10">
        <w:rPr>
          <w:szCs w:val="28"/>
        </w:rPr>
        <w:t>Чиронское</w:t>
      </w:r>
      <w:r w:rsidRPr="00BE2AED">
        <w:rPr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</w:t>
      </w:r>
      <w:r>
        <w:rPr>
          <w:szCs w:val="28"/>
        </w:rPr>
        <w:t xml:space="preserve"> В</w:t>
      </w:r>
      <w:r w:rsidRPr="00D44961">
        <w:rPr>
          <w:szCs w:val="28"/>
        </w:rPr>
        <w:t xml:space="preserve">ерхний предел муниципального долга </w:t>
      </w:r>
      <w:r>
        <w:t>сельского поселения «</w:t>
      </w:r>
      <w:r w:rsidR="00C60D10">
        <w:t>Чиронское</w:t>
      </w:r>
      <w:r>
        <w:t xml:space="preserve">» </w:t>
      </w:r>
      <w:r w:rsidRPr="00D44961">
        <w:rPr>
          <w:szCs w:val="28"/>
        </w:rPr>
        <w:t xml:space="preserve">на 1 января </w:t>
      </w:r>
      <w:r>
        <w:rPr>
          <w:szCs w:val="28"/>
        </w:rPr>
        <w:t>202</w:t>
      </w:r>
      <w:r w:rsidR="00F821F4">
        <w:rPr>
          <w:szCs w:val="28"/>
        </w:rPr>
        <w:t>8</w:t>
      </w:r>
      <w:r>
        <w:rPr>
          <w:szCs w:val="28"/>
        </w:rPr>
        <w:t>года и на 1 января 202</w:t>
      </w:r>
      <w:r w:rsidR="00F821F4">
        <w:rPr>
          <w:szCs w:val="28"/>
        </w:rPr>
        <w:t>9</w:t>
      </w:r>
      <w:r w:rsidRPr="00D44961">
        <w:rPr>
          <w:szCs w:val="28"/>
        </w:rPr>
        <w:t xml:space="preserve"> года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</w:t>
      </w:r>
      <w:r>
        <w:rPr>
          <w:szCs w:val="28"/>
        </w:rPr>
        <w:t>,</w:t>
      </w:r>
      <w:r w:rsidR="00BB3E59">
        <w:rPr>
          <w:szCs w:val="28"/>
        </w:rPr>
        <w:t xml:space="preserve"> </w:t>
      </w:r>
      <w:r w:rsidRPr="00D44961">
        <w:rPr>
          <w:szCs w:val="28"/>
        </w:rPr>
        <w:t>в том числе верхний предел долга по муниципальным гарантиям</w:t>
      </w:r>
      <w:r>
        <w:rPr>
          <w:szCs w:val="28"/>
        </w:rPr>
        <w:t xml:space="preserve"> устанавливается в сумме 0 тыс.рублей.</w:t>
      </w:r>
    </w:p>
    <w:p w:rsidR="005039B1" w:rsidRDefault="005039B1" w:rsidP="005039B1">
      <w:pPr>
        <w:rPr>
          <w:szCs w:val="28"/>
        </w:rPr>
      </w:pPr>
      <w:r>
        <w:rPr>
          <w:szCs w:val="28"/>
        </w:rPr>
        <w:t>5)</w:t>
      </w:r>
      <w:r w:rsidRPr="00D44961">
        <w:rPr>
          <w:szCs w:val="28"/>
        </w:rPr>
        <w:t xml:space="preserve">резервный фонд администрации </w:t>
      </w:r>
      <w:r>
        <w:t xml:space="preserve">сельского поселения </w:t>
      </w:r>
      <w:r w:rsidR="00BB3E59">
        <w:t>«</w:t>
      </w:r>
      <w:r w:rsidR="00C60D10">
        <w:t>Чиронское</w:t>
      </w:r>
      <w:r w:rsidR="00BB3E59">
        <w:t>»</w:t>
      </w:r>
      <w:r w:rsidRPr="00D44961">
        <w:rPr>
          <w:szCs w:val="28"/>
        </w:rPr>
        <w:t xml:space="preserve"> на </w:t>
      </w:r>
      <w:r>
        <w:rPr>
          <w:szCs w:val="28"/>
        </w:rPr>
        <w:t>202</w:t>
      </w:r>
      <w:r w:rsidR="00F821F4">
        <w:rPr>
          <w:szCs w:val="28"/>
        </w:rPr>
        <w:t>7</w:t>
      </w:r>
      <w:r w:rsidRPr="00D44961">
        <w:rPr>
          <w:szCs w:val="28"/>
        </w:rPr>
        <w:t xml:space="preserve"> год </w:t>
      </w:r>
      <w:r>
        <w:rPr>
          <w:szCs w:val="28"/>
        </w:rPr>
        <w:t>и на 202</w:t>
      </w:r>
      <w:r w:rsidR="00F821F4">
        <w:rPr>
          <w:szCs w:val="28"/>
        </w:rPr>
        <w:t>8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</w:t>
      </w:r>
      <w:r w:rsidRPr="00D44961">
        <w:rPr>
          <w:szCs w:val="28"/>
        </w:rPr>
        <w:t>;</w:t>
      </w:r>
    </w:p>
    <w:p w:rsidR="007409CF" w:rsidRPr="00D44961" w:rsidRDefault="004E0DCB" w:rsidP="00F35648">
      <w:pPr>
        <w:contextualSpacing/>
        <w:rPr>
          <w:szCs w:val="28"/>
        </w:rPr>
      </w:pPr>
      <w:r>
        <w:rPr>
          <w:szCs w:val="28"/>
        </w:rPr>
        <w:t>3</w:t>
      </w:r>
      <w:r w:rsidR="007409CF" w:rsidRPr="00D44961">
        <w:rPr>
          <w:szCs w:val="28"/>
        </w:rPr>
        <w:t xml:space="preserve">. Утвердить объем поступлений доходов в бюджет </w:t>
      </w:r>
      <w:r w:rsidR="008B4CE1">
        <w:t>сельского поселения «</w:t>
      </w:r>
      <w:r w:rsidR="00C60D10">
        <w:t>Чиронское</w:t>
      </w:r>
      <w:r w:rsidR="008B4CE1">
        <w:t>»</w:t>
      </w:r>
      <w:r w:rsidR="007409CF" w:rsidRPr="00D44961">
        <w:rPr>
          <w:szCs w:val="28"/>
        </w:rPr>
        <w:t xml:space="preserve">по кодам классификации доходов на </w:t>
      </w:r>
      <w:r w:rsidR="00F35648">
        <w:rPr>
          <w:szCs w:val="28"/>
        </w:rPr>
        <w:t>202</w:t>
      </w:r>
      <w:r w:rsidR="008E4820">
        <w:rPr>
          <w:szCs w:val="28"/>
        </w:rPr>
        <w:t>6</w:t>
      </w:r>
      <w:r w:rsidR="007409CF" w:rsidRPr="00D44961">
        <w:rPr>
          <w:szCs w:val="28"/>
        </w:rPr>
        <w:t xml:space="preserve"> год и на плановый период на </w:t>
      </w:r>
      <w:r w:rsidR="00F35648">
        <w:rPr>
          <w:szCs w:val="28"/>
        </w:rPr>
        <w:t>202</w:t>
      </w:r>
      <w:r w:rsidR="008E4820">
        <w:rPr>
          <w:szCs w:val="28"/>
        </w:rPr>
        <w:t>7</w:t>
      </w:r>
      <w:r w:rsidR="007409CF" w:rsidRPr="00D44961">
        <w:rPr>
          <w:szCs w:val="28"/>
        </w:rPr>
        <w:t xml:space="preserve"> год и на </w:t>
      </w:r>
      <w:r w:rsidR="00F35648">
        <w:rPr>
          <w:szCs w:val="28"/>
        </w:rPr>
        <w:t>202</w:t>
      </w:r>
      <w:r w:rsidR="008E4820">
        <w:rPr>
          <w:szCs w:val="28"/>
        </w:rPr>
        <w:t>8</w:t>
      </w:r>
      <w:r w:rsidR="007409CF" w:rsidRPr="00D44961">
        <w:rPr>
          <w:szCs w:val="28"/>
        </w:rPr>
        <w:t xml:space="preserve"> год в суммах согласно приложениям № </w:t>
      </w:r>
      <w:r>
        <w:rPr>
          <w:szCs w:val="28"/>
        </w:rPr>
        <w:t>1</w:t>
      </w:r>
      <w:r w:rsidR="007409CF" w:rsidRPr="00D44961">
        <w:rPr>
          <w:szCs w:val="28"/>
        </w:rPr>
        <w:t xml:space="preserve"> и № </w:t>
      </w:r>
      <w:r>
        <w:rPr>
          <w:szCs w:val="28"/>
        </w:rPr>
        <w:t>2</w:t>
      </w:r>
      <w:r w:rsidR="007409CF" w:rsidRPr="00D44961">
        <w:rPr>
          <w:szCs w:val="28"/>
        </w:rPr>
        <w:t xml:space="preserve"> к настоящему Решению.</w:t>
      </w:r>
    </w:p>
    <w:p w:rsidR="007B5F91" w:rsidRPr="007B5F91" w:rsidRDefault="004E0DCB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09CF" w:rsidRPr="007B5F91">
        <w:rPr>
          <w:rFonts w:ascii="Times New Roman" w:hAnsi="Times New Roman" w:cs="Times New Roman"/>
          <w:sz w:val="28"/>
          <w:szCs w:val="28"/>
        </w:rPr>
        <w:t xml:space="preserve">. </w:t>
      </w:r>
      <w:r w:rsidR="007B5F91" w:rsidRPr="007B5F91">
        <w:rPr>
          <w:rFonts w:ascii="Times New Roman" w:hAnsi="Times New Roman" w:cs="Times New Roman"/>
          <w:sz w:val="28"/>
          <w:szCs w:val="28"/>
        </w:rPr>
        <w:t>У</w:t>
      </w:r>
      <w:r w:rsidR="007B5F91">
        <w:rPr>
          <w:rFonts w:ascii="Times New Roman" w:hAnsi="Times New Roman" w:cs="Times New Roman"/>
          <w:sz w:val="28"/>
          <w:szCs w:val="28"/>
        </w:rPr>
        <w:t>твердить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202</w:t>
      </w:r>
      <w:r w:rsidR="008E4820">
        <w:rPr>
          <w:rFonts w:ascii="Times New Roman" w:hAnsi="Times New Roman" w:cs="Times New Roman"/>
          <w:sz w:val="28"/>
          <w:szCs w:val="28"/>
        </w:rPr>
        <w:t>6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6F1459">
        <w:rPr>
          <w:rFonts w:ascii="Times New Roman" w:hAnsi="Times New Roman" w:cs="Times New Roman"/>
          <w:bCs/>
          <w:sz w:val="28"/>
          <w:szCs w:val="28"/>
        </w:rPr>
        <w:t>10773,05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B5F91" w:rsidRPr="007B5F91" w:rsidRDefault="007B5F91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91">
        <w:rPr>
          <w:rFonts w:ascii="Times New Roman" w:hAnsi="Times New Roman" w:cs="Times New Roman"/>
          <w:sz w:val="28"/>
          <w:szCs w:val="28"/>
        </w:rPr>
        <w:t xml:space="preserve">Межбюджетные трансферты, полученные бюджетами </w:t>
      </w:r>
      <w:r w:rsidR="008B4CE1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C60D10">
        <w:rPr>
          <w:rFonts w:ascii="Times New Roman" w:hAnsi="Times New Roman" w:cs="Times New Roman"/>
          <w:sz w:val="28"/>
          <w:szCs w:val="28"/>
        </w:rPr>
        <w:t>Чиронское</w:t>
      </w:r>
      <w:r w:rsidR="008B4CE1">
        <w:rPr>
          <w:rFonts w:ascii="Times New Roman" w:hAnsi="Times New Roman" w:cs="Times New Roman"/>
          <w:sz w:val="28"/>
          <w:szCs w:val="28"/>
        </w:rPr>
        <w:t>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8B4CE1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форме субвенций и субсидий, 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</w:t>
      </w:r>
      <w:r w:rsidR="008E4820"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подлежат возврату в бюджет </w:t>
      </w:r>
      <w:r w:rsidR="008B4CE1">
        <w:rPr>
          <w:rFonts w:ascii="Times New Roman" w:hAnsi="Times New Roman" w:cs="Times New Roman"/>
          <w:sz w:val="28"/>
          <w:szCs w:val="28"/>
        </w:rPr>
        <w:t>района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202</w:t>
      </w:r>
      <w:r w:rsidR="008E4820"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5F91" w:rsidRPr="007B5F91" w:rsidRDefault="004E0DCB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B5F91">
        <w:rPr>
          <w:rFonts w:ascii="Times New Roman" w:hAnsi="Times New Roman" w:cs="Times New Roman"/>
          <w:sz w:val="28"/>
          <w:szCs w:val="28"/>
        </w:rPr>
        <w:t xml:space="preserve">. </w:t>
      </w:r>
      <w:r w:rsidR="007B5F91" w:rsidRPr="007B5F91">
        <w:rPr>
          <w:rFonts w:ascii="Times New Roman" w:hAnsi="Times New Roman" w:cs="Times New Roman"/>
          <w:sz w:val="28"/>
          <w:szCs w:val="28"/>
        </w:rPr>
        <w:t>У</w:t>
      </w:r>
      <w:r w:rsidR="007B5F91">
        <w:rPr>
          <w:rFonts w:ascii="Times New Roman" w:hAnsi="Times New Roman" w:cs="Times New Roman"/>
          <w:sz w:val="28"/>
          <w:szCs w:val="28"/>
        </w:rPr>
        <w:t>твердить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 w:rsidR="008E4820">
        <w:rPr>
          <w:rFonts w:ascii="Times New Roman" w:hAnsi="Times New Roman" w:cs="Times New Roman"/>
          <w:sz w:val="28"/>
          <w:szCs w:val="28"/>
        </w:rPr>
        <w:t>7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 w:rsidR="00C60D10">
        <w:rPr>
          <w:rFonts w:ascii="Times New Roman" w:hAnsi="Times New Roman" w:cs="Times New Roman"/>
          <w:bCs/>
          <w:sz w:val="28"/>
          <w:szCs w:val="28"/>
        </w:rPr>
        <w:t>10403,4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B5F91" w:rsidRPr="007B5F91" w:rsidRDefault="007B5F91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 w:rsidR="008E4820">
        <w:rPr>
          <w:rFonts w:ascii="Times New Roman" w:hAnsi="Times New Roman" w:cs="Times New Roman"/>
          <w:sz w:val="28"/>
          <w:szCs w:val="28"/>
        </w:rPr>
        <w:t>8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 w:rsidR="00C60D10">
        <w:rPr>
          <w:rFonts w:ascii="Times New Roman" w:hAnsi="Times New Roman" w:cs="Times New Roman"/>
          <w:sz w:val="28"/>
          <w:szCs w:val="28"/>
        </w:rPr>
        <w:t>10489,5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 w:rsidR="004E0DCB"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09CF" w:rsidRDefault="004E0DCB" w:rsidP="00F35648">
      <w:pPr>
        <w:contextualSpacing/>
        <w:rPr>
          <w:szCs w:val="28"/>
        </w:rPr>
      </w:pPr>
      <w:r>
        <w:rPr>
          <w:szCs w:val="28"/>
        </w:rPr>
        <w:t>6</w:t>
      </w:r>
      <w:r w:rsidR="007409CF" w:rsidRPr="00D44961">
        <w:rPr>
          <w:szCs w:val="28"/>
        </w:rPr>
        <w:t xml:space="preserve">. Утвердить источники финансирования дефицита бюджета </w:t>
      </w:r>
      <w:r w:rsidR="008B4CE1">
        <w:t>сельского поселения «</w:t>
      </w:r>
      <w:r w:rsidR="00C60D10">
        <w:t>Чиронское</w:t>
      </w:r>
      <w:r w:rsidR="008B4CE1">
        <w:t>»</w:t>
      </w:r>
      <w:r w:rsidR="007409CF" w:rsidRPr="00D44961">
        <w:rPr>
          <w:szCs w:val="28"/>
        </w:rPr>
        <w:t xml:space="preserve">, перечень статей и видов источников финансирования дефицита бюджета </w:t>
      </w:r>
      <w:r w:rsidR="008B4CE1">
        <w:t>сельского поселения «</w:t>
      </w:r>
      <w:r w:rsidR="00C60D10">
        <w:t>Чиронское</w:t>
      </w:r>
      <w:r w:rsidR="008B4CE1">
        <w:t>»</w:t>
      </w:r>
      <w:r w:rsidR="00BB3E59">
        <w:t xml:space="preserve"> </w:t>
      </w:r>
      <w:r w:rsidR="007409CF" w:rsidRPr="00D44961">
        <w:rPr>
          <w:szCs w:val="28"/>
        </w:rPr>
        <w:t xml:space="preserve">на </w:t>
      </w:r>
      <w:r w:rsidR="008D20D8">
        <w:rPr>
          <w:szCs w:val="28"/>
        </w:rPr>
        <w:t>202</w:t>
      </w:r>
      <w:r w:rsidR="008E4820">
        <w:rPr>
          <w:szCs w:val="28"/>
        </w:rPr>
        <w:t>6</w:t>
      </w:r>
      <w:r w:rsidR="007409CF" w:rsidRPr="00D44961">
        <w:rPr>
          <w:szCs w:val="28"/>
        </w:rPr>
        <w:t xml:space="preserve"> год и на плановый период </w:t>
      </w:r>
      <w:r w:rsidR="008D20D8">
        <w:rPr>
          <w:szCs w:val="28"/>
        </w:rPr>
        <w:t>202</w:t>
      </w:r>
      <w:r w:rsidR="008E4820">
        <w:rPr>
          <w:szCs w:val="28"/>
        </w:rPr>
        <w:t>7</w:t>
      </w:r>
      <w:r w:rsidR="00FF1485">
        <w:rPr>
          <w:szCs w:val="28"/>
        </w:rPr>
        <w:t xml:space="preserve"> и</w:t>
      </w:r>
      <w:r w:rsidR="008D20D8">
        <w:rPr>
          <w:szCs w:val="28"/>
        </w:rPr>
        <w:t>202</w:t>
      </w:r>
      <w:r w:rsidR="008E4820">
        <w:rPr>
          <w:szCs w:val="28"/>
        </w:rPr>
        <w:t>8</w:t>
      </w:r>
      <w:r w:rsidR="007409CF" w:rsidRPr="00D44961">
        <w:rPr>
          <w:szCs w:val="28"/>
        </w:rPr>
        <w:t xml:space="preserve"> год</w:t>
      </w:r>
      <w:r w:rsidR="00FF1485">
        <w:rPr>
          <w:szCs w:val="28"/>
        </w:rPr>
        <w:t xml:space="preserve">ов </w:t>
      </w:r>
      <w:r w:rsidR="007409CF" w:rsidRPr="00D44961">
        <w:rPr>
          <w:szCs w:val="28"/>
        </w:rPr>
        <w:t>согласно приложениям № </w:t>
      </w:r>
      <w:r>
        <w:rPr>
          <w:szCs w:val="28"/>
        </w:rPr>
        <w:t>5</w:t>
      </w:r>
      <w:r w:rsidR="007409CF" w:rsidRPr="00D44961">
        <w:rPr>
          <w:szCs w:val="28"/>
        </w:rPr>
        <w:t xml:space="preserve"> и № </w:t>
      </w:r>
      <w:r>
        <w:rPr>
          <w:szCs w:val="28"/>
        </w:rPr>
        <w:t>6</w:t>
      </w:r>
      <w:r w:rsidR="007409CF" w:rsidRPr="00D44961">
        <w:rPr>
          <w:szCs w:val="28"/>
        </w:rPr>
        <w:t xml:space="preserve"> к настоящему Решению.</w:t>
      </w:r>
    </w:p>
    <w:p w:rsidR="007409CF" w:rsidRPr="00D44961" w:rsidRDefault="004E0DCB" w:rsidP="00932181">
      <w:pPr>
        <w:rPr>
          <w:szCs w:val="28"/>
        </w:rPr>
      </w:pPr>
      <w:r>
        <w:rPr>
          <w:szCs w:val="28"/>
        </w:rPr>
        <w:t>7</w:t>
      </w:r>
      <w:r w:rsidR="007409CF" w:rsidRPr="00D44961">
        <w:rPr>
          <w:szCs w:val="28"/>
        </w:rPr>
        <w:t xml:space="preserve">. Утвердить объем и распределение бюджетных ассигнований бюджета </w:t>
      </w:r>
      <w:r w:rsidR="008B4CE1">
        <w:t>сельского поселения «</w:t>
      </w:r>
      <w:r w:rsidR="00C60D10">
        <w:t>Чиронское</w:t>
      </w:r>
      <w:r w:rsidR="008B4CE1">
        <w:t>»</w:t>
      </w:r>
      <w:r w:rsidR="00BB3E59">
        <w:t xml:space="preserve"> </w:t>
      </w:r>
      <w:r w:rsidR="007409CF" w:rsidRPr="00D44961">
        <w:rPr>
          <w:szCs w:val="28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 w:rsidR="00FF1485">
        <w:rPr>
          <w:szCs w:val="28"/>
        </w:rPr>
        <w:t xml:space="preserve">на </w:t>
      </w:r>
      <w:r w:rsidR="008D20D8">
        <w:rPr>
          <w:szCs w:val="28"/>
        </w:rPr>
        <w:t>202</w:t>
      </w:r>
      <w:r w:rsidR="008E4820">
        <w:rPr>
          <w:szCs w:val="28"/>
        </w:rPr>
        <w:t>6</w:t>
      </w:r>
      <w:r w:rsidR="007409CF" w:rsidRPr="00D44961">
        <w:rPr>
          <w:szCs w:val="28"/>
        </w:rPr>
        <w:t xml:space="preserve"> год и на плановый период на </w:t>
      </w:r>
      <w:r w:rsidR="008D20D8">
        <w:rPr>
          <w:szCs w:val="28"/>
        </w:rPr>
        <w:t>202</w:t>
      </w:r>
      <w:r w:rsidR="008E4820">
        <w:rPr>
          <w:szCs w:val="28"/>
        </w:rPr>
        <w:t>7</w:t>
      </w:r>
      <w:r w:rsidR="00FF1485">
        <w:rPr>
          <w:szCs w:val="28"/>
        </w:rPr>
        <w:t xml:space="preserve"> и </w:t>
      </w:r>
      <w:r w:rsidR="008E4820">
        <w:rPr>
          <w:szCs w:val="28"/>
        </w:rPr>
        <w:t>2028</w:t>
      </w:r>
      <w:r w:rsidR="007409CF" w:rsidRPr="00D44961">
        <w:rPr>
          <w:szCs w:val="28"/>
        </w:rPr>
        <w:t xml:space="preserve"> год</w:t>
      </w:r>
      <w:r w:rsidR="00FF1485">
        <w:rPr>
          <w:szCs w:val="28"/>
        </w:rPr>
        <w:t>ов</w:t>
      </w:r>
      <w:r w:rsidR="007409CF" w:rsidRPr="00D44961">
        <w:rPr>
          <w:szCs w:val="28"/>
        </w:rPr>
        <w:t xml:space="preserve"> согласно приложениям № </w:t>
      </w:r>
      <w:r w:rsidR="00B57618">
        <w:rPr>
          <w:szCs w:val="28"/>
        </w:rPr>
        <w:t>7</w:t>
      </w:r>
      <w:r w:rsidR="007409CF" w:rsidRPr="00D44961">
        <w:rPr>
          <w:szCs w:val="28"/>
        </w:rPr>
        <w:t xml:space="preserve"> и № </w:t>
      </w:r>
      <w:r w:rsidR="00B57618">
        <w:rPr>
          <w:szCs w:val="28"/>
        </w:rPr>
        <w:t>9</w:t>
      </w:r>
      <w:r w:rsidR="007409CF" w:rsidRPr="00D44961">
        <w:rPr>
          <w:szCs w:val="28"/>
        </w:rPr>
        <w:t xml:space="preserve"> к настоящему Решению.</w:t>
      </w:r>
    </w:p>
    <w:p w:rsidR="00F04E86" w:rsidRDefault="004E0DCB" w:rsidP="00F04E86">
      <w:pPr>
        <w:rPr>
          <w:szCs w:val="28"/>
        </w:rPr>
      </w:pPr>
      <w:r>
        <w:rPr>
          <w:szCs w:val="28"/>
        </w:rPr>
        <w:t>8</w:t>
      </w:r>
      <w:r w:rsidR="007409CF" w:rsidRPr="00D44961">
        <w:rPr>
          <w:szCs w:val="28"/>
        </w:rPr>
        <w:t xml:space="preserve">. Утвердить ведомственную структуру расходов бюджета </w:t>
      </w:r>
      <w:r w:rsidR="008B4CE1">
        <w:t>сельского поселения «</w:t>
      </w:r>
      <w:r w:rsidR="00C60D10">
        <w:t>Чиронское</w:t>
      </w:r>
      <w:r w:rsidR="008B4CE1">
        <w:t>»</w:t>
      </w:r>
      <w:r w:rsidR="00BB3E59">
        <w:t xml:space="preserve"> </w:t>
      </w:r>
      <w:r w:rsidR="007409CF" w:rsidRPr="00D44961">
        <w:rPr>
          <w:szCs w:val="28"/>
        </w:rPr>
        <w:t xml:space="preserve">на </w:t>
      </w:r>
      <w:r w:rsidR="008E4820">
        <w:rPr>
          <w:szCs w:val="28"/>
        </w:rPr>
        <w:t xml:space="preserve">2026 год и на плановый период 2027 и 2028 </w:t>
      </w:r>
      <w:r w:rsidR="007409CF" w:rsidRPr="00D44961">
        <w:rPr>
          <w:szCs w:val="28"/>
        </w:rPr>
        <w:t>год</w:t>
      </w:r>
      <w:r w:rsidR="00FF1485">
        <w:rPr>
          <w:szCs w:val="28"/>
        </w:rPr>
        <w:t>ов</w:t>
      </w:r>
      <w:r w:rsidR="007409CF" w:rsidRPr="00D44961">
        <w:rPr>
          <w:szCs w:val="28"/>
        </w:rPr>
        <w:t xml:space="preserve"> согласно приложениям № </w:t>
      </w:r>
      <w:r w:rsidR="00B57618">
        <w:rPr>
          <w:szCs w:val="28"/>
        </w:rPr>
        <w:t>8</w:t>
      </w:r>
      <w:r w:rsidR="007409CF" w:rsidRPr="00D44961">
        <w:rPr>
          <w:szCs w:val="28"/>
        </w:rPr>
        <w:t xml:space="preserve"> и</w:t>
      </w:r>
      <w:r w:rsidR="00B57618">
        <w:rPr>
          <w:szCs w:val="28"/>
        </w:rPr>
        <w:t xml:space="preserve"> № 10</w:t>
      </w:r>
      <w:r w:rsidR="007409CF" w:rsidRPr="00D44961">
        <w:rPr>
          <w:szCs w:val="28"/>
        </w:rPr>
        <w:t xml:space="preserve"> к настоящему Решению.</w:t>
      </w:r>
    </w:p>
    <w:p w:rsidR="00F04E86" w:rsidRDefault="00F04E86" w:rsidP="00F04E86">
      <w:pPr>
        <w:rPr>
          <w:szCs w:val="28"/>
        </w:rPr>
      </w:pPr>
      <w:r>
        <w:rPr>
          <w:szCs w:val="28"/>
        </w:rPr>
        <w:t>9.</w:t>
      </w:r>
      <w:r w:rsidRPr="00D44961">
        <w:rPr>
          <w:szCs w:val="28"/>
        </w:rPr>
        <w:t xml:space="preserve">Утвердить объем и распределение бюджетных ассигнований бюджета </w:t>
      </w:r>
      <w:r>
        <w:t>сельского поселения «</w:t>
      </w:r>
      <w:r w:rsidR="00C60D10">
        <w:t>Чиронское</w:t>
      </w:r>
      <w:r>
        <w:t>»</w:t>
      </w:r>
      <w:r w:rsidRPr="00D44961">
        <w:rPr>
          <w:szCs w:val="28"/>
        </w:rPr>
        <w:t>, направляемых на исполнение публичных нормативных обязательств</w:t>
      </w:r>
      <w:r w:rsidR="00BB3E59">
        <w:rPr>
          <w:szCs w:val="28"/>
        </w:rPr>
        <w:t xml:space="preserve"> </w:t>
      </w:r>
      <w:r w:rsidRPr="00D44961">
        <w:rPr>
          <w:szCs w:val="28"/>
        </w:rPr>
        <w:t xml:space="preserve">на </w:t>
      </w:r>
      <w:r w:rsidR="008E4820">
        <w:rPr>
          <w:szCs w:val="28"/>
        </w:rPr>
        <w:t>2026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C60D10">
        <w:rPr>
          <w:szCs w:val="28"/>
        </w:rPr>
        <w:t>144</w:t>
      </w:r>
      <w:r w:rsidR="007836E1">
        <w:rPr>
          <w:szCs w:val="28"/>
        </w:rPr>
        <w:t>,0</w:t>
      </w:r>
      <w:r>
        <w:rPr>
          <w:szCs w:val="28"/>
        </w:rPr>
        <w:t xml:space="preserve"> тыс. рублей</w:t>
      </w:r>
      <w:r w:rsidRPr="00D44961">
        <w:rPr>
          <w:szCs w:val="28"/>
        </w:rPr>
        <w:t xml:space="preserve"> и на плановый период </w:t>
      </w:r>
      <w:r w:rsidR="008E4820">
        <w:rPr>
          <w:szCs w:val="28"/>
        </w:rPr>
        <w:t>на 2027</w:t>
      </w:r>
      <w:r>
        <w:rPr>
          <w:szCs w:val="28"/>
        </w:rPr>
        <w:t xml:space="preserve">год в сумме </w:t>
      </w:r>
      <w:r w:rsidR="00C60D10">
        <w:rPr>
          <w:szCs w:val="28"/>
        </w:rPr>
        <w:t>144</w:t>
      </w:r>
      <w:r w:rsidR="007836E1">
        <w:rPr>
          <w:szCs w:val="28"/>
        </w:rPr>
        <w:t>,0</w:t>
      </w:r>
      <w:r>
        <w:rPr>
          <w:szCs w:val="28"/>
        </w:rPr>
        <w:t xml:space="preserve"> тыс. рублей, и на 202</w:t>
      </w:r>
      <w:r w:rsidR="008E4820">
        <w:rPr>
          <w:szCs w:val="28"/>
        </w:rPr>
        <w:t>8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C60D10">
        <w:rPr>
          <w:szCs w:val="28"/>
        </w:rPr>
        <w:t>144</w:t>
      </w:r>
      <w:r w:rsidR="007836E1">
        <w:rPr>
          <w:szCs w:val="28"/>
        </w:rPr>
        <w:t xml:space="preserve">,0 </w:t>
      </w:r>
      <w:r>
        <w:rPr>
          <w:szCs w:val="28"/>
        </w:rPr>
        <w:t>тыс. рублей.</w:t>
      </w:r>
    </w:p>
    <w:p w:rsidR="005039B1" w:rsidRDefault="005039B1" w:rsidP="00F04E86">
      <w:pPr>
        <w:rPr>
          <w:szCs w:val="28"/>
        </w:rPr>
      </w:pPr>
      <w:r>
        <w:rPr>
          <w:szCs w:val="28"/>
        </w:rPr>
        <w:t>10.</w:t>
      </w:r>
      <w:r w:rsidRPr="00D44961">
        <w:rPr>
          <w:szCs w:val="28"/>
        </w:rPr>
        <w:t xml:space="preserve">Утвердить объем бюджетных ассигнований дорожного фонда </w:t>
      </w:r>
      <w:r>
        <w:t>сельского поселения «</w:t>
      </w:r>
      <w:r w:rsidR="00C60D10">
        <w:t>Чиронское</w:t>
      </w:r>
      <w:r>
        <w:t>»</w:t>
      </w:r>
      <w:r w:rsidR="008E4820">
        <w:rPr>
          <w:szCs w:val="28"/>
        </w:rPr>
        <w:t xml:space="preserve"> на 2026</w:t>
      </w:r>
      <w:r w:rsidRPr="005524E6">
        <w:rPr>
          <w:szCs w:val="28"/>
        </w:rPr>
        <w:t xml:space="preserve">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рублей,</w:t>
      </w:r>
      <w:r w:rsidR="003C2F36">
        <w:rPr>
          <w:szCs w:val="28"/>
        </w:rPr>
        <w:t xml:space="preserve"> </w:t>
      </w:r>
      <w:r w:rsidR="008E4820">
        <w:rPr>
          <w:szCs w:val="28"/>
        </w:rPr>
        <w:t>на плановый период  на 2027</w:t>
      </w:r>
      <w:r w:rsidRPr="005524E6">
        <w:rPr>
          <w:szCs w:val="28"/>
        </w:rPr>
        <w:t xml:space="preserve">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 и на 202</w:t>
      </w:r>
      <w:r w:rsidR="008E4820">
        <w:rPr>
          <w:szCs w:val="28"/>
        </w:rPr>
        <w:t>8</w:t>
      </w:r>
      <w:r w:rsidRPr="005524E6">
        <w:rPr>
          <w:szCs w:val="28"/>
        </w:rPr>
        <w:t xml:space="preserve"> год в сумме </w:t>
      </w:r>
      <w:r>
        <w:rPr>
          <w:szCs w:val="28"/>
        </w:rPr>
        <w:t xml:space="preserve">0 </w:t>
      </w:r>
      <w:r w:rsidRPr="005524E6">
        <w:rPr>
          <w:szCs w:val="28"/>
        </w:rPr>
        <w:t>тыс. рублей.</w:t>
      </w:r>
    </w:p>
    <w:p w:rsidR="00BF1138" w:rsidRPr="00D44961" w:rsidRDefault="005039B1" w:rsidP="00BF1138">
      <w:pPr>
        <w:rPr>
          <w:szCs w:val="28"/>
        </w:rPr>
      </w:pPr>
      <w:r>
        <w:rPr>
          <w:szCs w:val="28"/>
        </w:rPr>
        <w:t>11</w:t>
      </w:r>
      <w:r w:rsidR="00BF1138" w:rsidRPr="00D44961">
        <w:rPr>
          <w:szCs w:val="28"/>
        </w:rPr>
        <w:t xml:space="preserve">. Установить, что в соответствии с пунктом 8 статьи 217 Бюджетного кодекса Российской Федерации в сводную бюджетную роспись могут быть </w:t>
      </w:r>
      <w:r w:rsidR="00BF1138" w:rsidRPr="00D44961">
        <w:rPr>
          <w:szCs w:val="28"/>
        </w:rPr>
        <w:lastRenderedPageBreak/>
        <w:t>внесены изменения без внесения изменений в решение о бюджете</w:t>
      </w:r>
      <w:r w:rsidR="00BB3E59">
        <w:rPr>
          <w:szCs w:val="28"/>
        </w:rPr>
        <w:t xml:space="preserve"> </w:t>
      </w:r>
      <w:r w:rsidR="008B4CE1">
        <w:t>сельского поселения «</w:t>
      </w:r>
      <w:r w:rsidR="00C60D10">
        <w:t>Чиронское</w:t>
      </w:r>
      <w:r w:rsidR="008B4CE1">
        <w:t>»</w:t>
      </w:r>
      <w:r w:rsidR="00BB3E59">
        <w:t xml:space="preserve"> </w:t>
      </w:r>
      <w:r w:rsidR="00BF1138" w:rsidRPr="00D44961">
        <w:rPr>
          <w:szCs w:val="28"/>
        </w:rPr>
        <w:t xml:space="preserve">в случаях: </w:t>
      </w:r>
    </w:p>
    <w:p w:rsidR="00BF1138" w:rsidRPr="00132A6F" w:rsidRDefault="00BF1138" w:rsidP="00BF1138">
      <w:pPr>
        <w:rPr>
          <w:szCs w:val="28"/>
        </w:rPr>
      </w:pPr>
      <w:r>
        <w:rPr>
          <w:szCs w:val="28"/>
        </w:rPr>
        <w:t>а)</w:t>
      </w:r>
      <w:r w:rsidRPr="00132A6F">
        <w:rPr>
          <w:szCs w:val="28"/>
        </w:rPr>
        <w:t>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</w:t>
      </w:r>
      <w:r>
        <w:rPr>
          <w:szCs w:val="28"/>
        </w:rPr>
        <w:t>;</w:t>
      </w:r>
    </w:p>
    <w:p w:rsidR="00BF1138" w:rsidRDefault="00BF1138" w:rsidP="00BF1138">
      <w:pPr>
        <w:rPr>
          <w:szCs w:val="28"/>
        </w:rPr>
      </w:pPr>
      <w:r>
        <w:rPr>
          <w:szCs w:val="28"/>
        </w:rPr>
        <w:t>б)</w:t>
      </w:r>
      <w:r>
        <w:rPr>
          <w:spacing w:val="-4"/>
        </w:rPr>
        <w:t xml:space="preserve"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="006C689E">
        <w:rPr>
          <w:spacing w:val="-4"/>
        </w:rPr>
        <w:t>сельского поселения</w:t>
      </w:r>
      <w:r>
        <w:rPr>
          <w:spacing w:val="-4"/>
        </w:rPr>
        <w:t>, по предложению главного распорядителя бюджетных средств;</w:t>
      </w:r>
    </w:p>
    <w:p w:rsidR="00BF1138" w:rsidRDefault="00BF1138" w:rsidP="00BF1138">
      <w:r>
        <w:rPr>
          <w:szCs w:val="28"/>
        </w:rPr>
        <w:t>в)</w:t>
      </w:r>
      <w:r w:rsidR="00BB3E59">
        <w:rPr>
          <w:szCs w:val="28"/>
        </w:rPr>
        <w:t xml:space="preserve"> </w:t>
      </w:r>
      <w:r>
        <w:rPr>
          <w:spacing w:val="-4"/>
        </w:rPr>
        <w:t>п</w:t>
      </w:r>
      <w:r w:rsidRPr="00C73F5A">
        <w:t>ерераспределени</w:t>
      </w:r>
      <w:r>
        <w:t>я</w:t>
      </w:r>
      <w:r w:rsidR="00BB3E59">
        <w:t xml:space="preserve"> </w:t>
      </w:r>
      <w:r>
        <w:t xml:space="preserve">зарезервированных по подразделу «Другие общегосударственные вопросы» </w:t>
      </w:r>
      <w:r w:rsidRPr="00C73F5A">
        <w:t xml:space="preserve">бюджетных ассигнований в целях участия </w:t>
      </w:r>
      <w:r w:rsidR="008B4CE1">
        <w:t>сельского поселения «</w:t>
      </w:r>
      <w:r w:rsidR="00C60D10">
        <w:t>Чиронское</w:t>
      </w:r>
      <w:r w:rsidR="008B4CE1">
        <w:t>»</w:t>
      </w:r>
      <w:r w:rsidRPr="00C73F5A">
        <w:t xml:space="preserve">в </w:t>
      </w:r>
      <w:r w:rsidR="006C689E">
        <w:t xml:space="preserve">в </w:t>
      </w:r>
      <w:r w:rsidRPr="00C73F5A">
        <w:t>государственных программах Российской Федерации</w:t>
      </w:r>
      <w:r>
        <w:t xml:space="preserve"> и Забайкальского края</w:t>
      </w:r>
      <w:r w:rsidRPr="00C73F5A">
        <w:t xml:space="preserve"> на условиях софинансирования по предложению главного распорядителя средств бюджета </w:t>
      </w:r>
      <w:r>
        <w:t>муниципального района.</w:t>
      </w:r>
    </w:p>
    <w:p w:rsidR="00BF1138" w:rsidRDefault="00BF1138" w:rsidP="00BF1138">
      <w:pPr>
        <w:rPr>
          <w:szCs w:val="28"/>
        </w:rPr>
      </w:pPr>
      <w:r>
        <w:t xml:space="preserve">г) </w:t>
      </w:r>
      <w:r w:rsidRPr="004B708B">
        <w:rPr>
          <w:szCs w:val="28"/>
        </w:rPr>
        <w:t>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F1138" w:rsidRDefault="00BF1138" w:rsidP="00BF1138">
      <w:pPr>
        <w:contextualSpacing/>
        <w:rPr>
          <w:szCs w:val="28"/>
        </w:rPr>
      </w:pPr>
      <w:r>
        <w:rPr>
          <w:szCs w:val="28"/>
        </w:rPr>
        <w:t xml:space="preserve">д) </w:t>
      </w:r>
      <w:r w:rsidRPr="004B708B">
        <w:rPr>
          <w:szCs w:val="28"/>
        </w:rPr>
        <w:t xml:space="preserve">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</w:t>
      </w:r>
      <w:r w:rsidRPr="004B708B">
        <w:rPr>
          <w:szCs w:val="28"/>
        </w:rPr>
        <w:lastRenderedPageBreak/>
        <w:t>самоуправления) бюджетных полномочий, предусмотренных пунктом 5 статьи 154 Бюджетного Кодекса РФ</w:t>
      </w:r>
      <w:r>
        <w:rPr>
          <w:szCs w:val="28"/>
        </w:rPr>
        <w:t>;</w:t>
      </w:r>
    </w:p>
    <w:p w:rsidR="00BF1138" w:rsidRPr="004B708B" w:rsidRDefault="00BF1138" w:rsidP="00BF113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4B708B" w:rsidRDefault="00B57618" w:rsidP="00BF113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BF1138" w:rsidRPr="004B708B">
        <w:rPr>
          <w:rFonts w:ascii="Times New Roman" w:hAnsi="Times New Roman" w:cs="Times New Roman"/>
          <w:sz w:val="28"/>
          <w:szCs w:val="28"/>
        </w:rPr>
        <w:t>) перераспределения бюджетных ассигнований, предоставляемых на конкурсной основе;</w:t>
      </w:r>
    </w:p>
    <w:p w:rsidR="00BF1138" w:rsidRDefault="00B57618" w:rsidP="00BF1138">
      <w:pPr>
        <w:ind w:firstLine="709"/>
        <w:contextualSpacing/>
      </w:pPr>
      <w:r>
        <w:rPr>
          <w:szCs w:val="28"/>
        </w:rPr>
        <w:t>з</w:t>
      </w:r>
      <w:r w:rsidR="00BF1138">
        <w:rPr>
          <w:szCs w:val="28"/>
        </w:rPr>
        <w:t xml:space="preserve">) </w:t>
      </w:r>
      <w:r w:rsidR="00BF1138">
        <w:t>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Default="00B57618" w:rsidP="00BF1138">
      <w:pPr>
        <w:ind w:firstLine="709"/>
        <w:contextualSpacing/>
      </w:pPr>
      <w:r>
        <w:t>и</w:t>
      </w:r>
      <w:r w:rsidR="00BF1138">
        <w:t>) изменения типа (подведомственности) муниципальных учреждений;</w:t>
      </w:r>
    </w:p>
    <w:p w:rsidR="00BF1138" w:rsidRDefault="00B57618" w:rsidP="00BF1138">
      <w:pPr>
        <w:ind w:firstLine="709"/>
        <w:contextualSpacing/>
        <w:rPr>
          <w:spacing w:val="-4"/>
        </w:rPr>
      </w:pPr>
      <w:r>
        <w:t>к</w:t>
      </w:r>
      <w:r w:rsidR="00BF1138">
        <w:t>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F1138" w:rsidRDefault="00B57618" w:rsidP="00BF1138">
      <w:pPr>
        <w:ind w:firstLine="709"/>
        <w:contextualSpacing/>
        <w:rPr>
          <w:spacing w:val="-4"/>
        </w:rPr>
      </w:pPr>
      <w:r>
        <w:rPr>
          <w:spacing w:val="-4"/>
        </w:rPr>
        <w:t>л</w:t>
      </w:r>
      <w:r w:rsidR="00BF1138">
        <w:rPr>
          <w:spacing w:val="-4"/>
        </w:rPr>
        <w:t xml:space="preserve">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</w:t>
      </w:r>
      <w:r w:rsidR="00BF1138">
        <w:rPr>
          <w:spacing w:val="-4"/>
        </w:rPr>
        <w:lastRenderedPageBreak/>
        <w:t xml:space="preserve">пункте 2 статьи 78.2 и пункте 2 статьи 79 </w:t>
      </w:r>
      <w:r w:rsidR="00BF1138"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="00BF1138">
        <w:rPr>
          <w:spacing w:val="-4"/>
        </w:rPr>
        <w:t>.</w:t>
      </w:r>
    </w:p>
    <w:p w:rsidR="00BF1138" w:rsidRDefault="00BF1138" w:rsidP="00BF1138">
      <w:pPr>
        <w:ind w:firstLine="709"/>
        <w:contextualSpacing/>
      </w:pPr>
      <w: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</w:t>
      </w:r>
      <w:r w:rsidR="00B57618">
        <w:t>з) и к</w:t>
      </w:r>
      <w:r>
        <w:t>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F1138" w:rsidRDefault="00BF1138" w:rsidP="00BF1138">
      <w:pPr>
        <w:ind w:firstLine="709"/>
        <w:contextualSpacing/>
      </w:pPr>
      <w: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5039B1" w:rsidRDefault="005039B1" w:rsidP="005039B1">
      <w:pPr>
        <w:ind w:firstLine="709"/>
        <w:contextualSpacing/>
        <w:rPr>
          <w:szCs w:val="28"/>
        </w:rPr>
      </w:pPr>
      <w:r>
        <w:t>12.</w:t>
      </w:r>
      <w:r w:rsidR="008E4820">
        <w:rPr>
          <w:szCs w:val="28"/>
        </w:rPr>
        <w:t>Установить, что в 2026</w:t>
      </w:r>
      <w:r>
        <w:rPr>
          <w:szCs w:val="28"/>
        </w:rPr>
        <w:t xml:space="preserve"> году и плановом периоде 202</w:t>
      </w:r>
      <w:r w:rsidR="008E4820">
        <w:rPr>
          <w:szCs w:val="28"/>
        </w:rPr>
        <w:t>7</w:t>
      </w:r>
      <w:r>
        <w:rPr>
          <w:szCs w:val="28"/>
        </w:rPr>
        <w:t>-202</w:t>
      </w:r>
      <w:r w:rsidR="008E4820">
        <w:rPr>
          <w:szCs w:val="28"/>
        </w:rPr>
        <w:t>8</w:t>
      </w:r>
      <w:r>
        <w:rPr>
          <w:szCs w:val="28"/>
        </w:rPr>
        <w:t>годов сельским поселением «</w:t>
      </w:r>
      <w:r w:rsidR="00C60D10">
        <w:rPr>
          <w:szCs w:val="28"/>
        </w:rPr>
        <w:t>Чиронское</w:t>
      </w:r>
      <w:r>
        <w:rPr>
          <w:szCs w:val="28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0A4BD0" w:rsidRPr="000A4BD0" w:rsidRDefault="005039B1" w:rsidP="00EA2055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A4BD0" w:rsidRPr="000A4BD0">
        <w:rPr>
          <w:rFonts w:ascii="Times New Roman" w:hAnsi="Times New Roman" w:cs="Times New Roman"/>
          <w:sz w:val="28"/>
          <w:szCs w:val="28"/>
        </w:rPr>
        <w:t xml:space="preserve">. </w:t>
      </w:r>
      <w:r w:rsidR="006C689E">
        <w:rPr>
          <w:rFonts w:ascii="Times New Roman" w:hAnsi="Times New Roman" w:cs="Times New Roman"/>
          <w:sz w:val="28"/>
          <w:szCs w:val="28"/>
        </w:rPr>
        <w:t>Н</w:t>
      </w:r>
      <w:r w:rsidR="000A4BD0" w:rsidRPr="000A4BD0">
        <w:rPr>
          <w:rFonts w:ascii="Times New Roman" w:hAnsi="Times New Roman" w:cs="Times New Roman"/>
          <w:sz w:val="28"/>
          <w:szCs w:val="28"/>
        </w:rPr>
        <w:t xml:space="preserve">е допускать принятия решений, влекущих за собой увеличение численности муниципальных служащих </w:t>
      </w:r>
      <w:r w:rsidR="006C689E">
        <w:rPr>
          <w:rFonts w:ascii="Times New Roman" w:hAnsi="Times New Roman" w:cs="Times New Roman"/>
          <w:sz w:val="28"/>
          <w:szCs w:val="28"/>
        </w:rPr>
        <w:t>.</w:t>
      </w:r>
    </w:p>
    <w:p w:rsidR="00F35648" w:rsidRPr="00F35648" w:rsidRDefault="005039B1" w:rsidP="00EA2055">
      <w:pPr>
        <w:pStyle w:val="Con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409CF" w:rsidRPr="00F35648">
        <w:rPr>
          <w:rFonts w:ascii="Times New Roman" w:hAnsi="Times New Roman" w:cs="Times New Roman"/>
          <w:sz w:val="28"/>
          <w:szCs w:val="28"/>
        </w:rPr>
        <w:t>. 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Настоящее решение Совета </w:t>
      </w:r>
      <w:r w:rsidR="001E045B">
        <w:rPr>
          <w:rFonts w:ascii="Times New Roman" w:hAnsi="Times New Roman" w:cs="Times New Roman"/>
          <w:sz w:val="28"/>
          <w:szCs w:val="28"/>
        </w:rPr>
        <w:t>сельского поселения «Чиронское»</w:t>
      </w:r>
      <w:r w:rsidR="003C2F36">
        <w:rPr>
          <w:rFonts w:ascii="Times New Roman" w:hAnsi="Times New Roman" w:cs="Times New Roman"/>
          <w:sz w:val="28"/>
          <w:szCs w:val="28"/>
        </w:rPr>
        <w:t xml:space="preserve"> </w:t>
      </w:r>
      <w:r w:rsidR="00F35648" w:rsidRPr="00F35648">
        <w:rPr>
          <w:rFonts w:ascii="Times New Roman" w:hAnsi="Times New Roman" w:cs="Times New Roman"/>
          <w:sz w:val="28"/>
          <w:szCs w:val="28"/>
        </w:rPr>
        <w:t>вступает в силу с 1 января 202</w:t>
      </w:r>
      <w:r w:rsidR="008E4820">
        <w:rPr>
          <w:rFonts w:ascii="Times New Roman" w:hAnsi="Times New Roman" w:cs="Times New Roman"/>
          <w:sz w:val="28"/>
          <w:szCs w:val="28"/>
        </w:rPr>
        <w:t>6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6C689E" w:rsidRDefault="006C689E" w:rsidP="00F35648">
      <w:pPr>
        <w:pStyle w:val="affff3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>Глава Сельского поселения</w:t>
      </w:r>
    </w:p>
    <w:p w:rsidR="00A920BA" w:rsidRDefault="006C689E" w:rsidP="00925302">
      <w:pPr>
        <w:pStyle w:val="affff3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>«</w:t>
      </w:r>
      <w:r w:rsidR="00C60D10">
        <w:rPr>
          <w:szCs w:val="28"/>
        </w:rPr>
        <w:t>Чиронское</w:t>
      </w:r>
      <w:r>
        <w:rPr>
          <w:szCs w:val="28"/>
        </w:rPr>
        <w:t xml:space="preserve">»                   </w:t>
      </w:r>
      <w:r w:rsidR="00F35648" w:rsidRPr="00F35648">
        <w:rPr>
          <w:szCs w:val="28"/>
        </w:rPr>
        <w:tab/>
      </w:r>
      <w:r w:rsidR="00F35648" w:rsidRPr="00F35648">
        <w:rPr>
          <w:szCs w:val="28"/>
        </w:rPr>
        <w:tab/>
      </w:r>
      <w:r w:rsidR="00F35648" w:rsidRP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 w:rsidRPr="00F35648">
        <w:rPr>
          <w:szCs w:val="28"/>
        </w:rPr>
        <w:tab/>
      </w:r>
      <w:r w:rsidR="00F35648" w:rsidRPr="00F35648">
        <w:rPr>
          <w:szCs w:val="28"/>
        </w:rPr>
        <w:tab/>
      </w:r>
      <w:r w:rsidR="001E045B">
        <w:rPr>
          <w:szCs w:val="28"/>
        </w:rPr>
        <w:t>Е.В.Абутова</w:t>
      </w:r>
    </w:p>
    <w:p w:rsidR="00C55C9F" w:rsidRPr="00C55C9F" w:rsidRDefault="00C55C9F" w:rsidP="00C55C9F">
      <w:pPr>
        <w:ind w:left="4820"/>
        <w:jc w:val="center"/>
        <w:rPr>
          <w:sz w:val="24"/>
          <w:szCs w:val="24"/>
        </w:rPr>
      </w:pPr>
      <w:r w:rsidRPr="00C55C9F">
        <w:rPr>
          <w:sz w:val="24"/>
          <w:szCs w:val="24"/>
        </w:rPr>
        <w:lastRenderedPageBreak/>
        <w:t>Приложение № 1</w:t>
      </w:r>
    </w:p>
    <w:p w:rsidR="00C55C9F" w:rsidRPr="00C55C9F" w:rsidRDefault="00C55C9F" w:rsidP="00C55C9F">
      <w:pPr>
        <w:ind w:left="5103"/>
        <w:rPr>
          <w:sz w:val="24"/>
          <w:szCs w:val="24"/>
        </w:rPr>
      </w:pPr>
      <w:r w:rsidRPr="00C55C9F">
        <w:rPr>
          <w:sz w:val="24"/>
          <w:szCs w:val="24"/>
        </w:rPr>
        <w:t>к решению Совета сельского поселения «Чиронское» от 25.12. 2025 г.№123</w:t>
      </w:r>
    </w:p>
    <w:p w:rsidR="00C55C9F" w:rsidRPr="00C55C9F" w:rsidRDefault="00C55C9F" w:rsidP="00C55C9F">
      <w:pPr>
        <w:ind w:left="5103" w:firstLine="0"/>
        <w:rPr>
          <w:sz w:val="24"/>
          <w:szCs w:val="24"/>
        </w:rPr>
      </w:pPr>
      <w:r w:rsidRPr="00C55C9F">
        <w:rPr>
          <w:sz w:val="24"/>
          <w:szCs w:val="24"/>
        </w:rPr>
        <w:t>«О бюджете сельского поселения «Чиронское» на 2026 год и плановый период 2027-2028 годов»</w:t>
      </w:r>
    </w:p>
    <w:p w:rsidR="00C55C9F" w:rsidRDefault="00C55C9F" w:rsidP="00C55C9F">
      <w:pPr>
        <w:jc w:val="center"/>
        <w:rPr>
          <w:szCs w:val="28"/>
        </w:rPr>
      </w:pPr>
    </w:p>
    <w:p w:rsidR="00C55C9F" w:rsidRDefault="00C55C9F" w:rsidP="00C55C9F">
      <w:pPr>
        <w:jc w:val="center"/>
        <w:rPr>
          <w:b/>
          <w:szCs w:val="28"/>
        </w:rPr>
      </w:pPr>
      <w:r w:rsidRPr="002914EA">
        <w:rPr>
          <w:b/>
          <w:szCs w:val="28"/>
        </w:rPr>
        <w:t xml:space="preserve">Налоговые и неналоговые доходы бюджета </w:t>
      </w:r>
      <w:r>
        <w:rPr>
          <w:b/>
          <w:szCs w:val="28"/>
        </w:rPr>
        <w:t>сельского поселения «Чиронское» на 2026</w:t>
      </w:r>
      <w:r w:rsidRPr="002914EA">
        <w:rPr>
          <w:b/>
          <w:szCs w:val="28"/>
        </w:rPr>
        <w:t xml:space="preserve"> год</w:t>
      </w:r>
    </w:p>
    <w:p w:rsidR="00C55C9F" w:rsidRDefault="00C55C9F" w:rsidP="00C55C9F">
      <w:pPr>
        <w:jc w:val="center"/>
        <w:rPr>
          <w:b/>
          <w:szCs w:val="28"/>
        </w:rPr>
      </w:pPr>
    </w:p>
    <w:tbl>
      <w:tblPr>
        <w:tblW w:w="10065" w:type="dxa"/>
        <w:tblInd w:w="-176" w:type="dxa"/>
        <w:shd w:val="clear" w:color="auto" w:fill="FFFFFF"/>
        <w:tblLook w:val="04A0"/>
      </w:tblPr>
      <w:tblGrid>
        <w:gridCol w:w="2978"/>
        <w:gridCol w:w="5414"/>
        <w:gridCol w:w="1673"/>
      </w:tblGrid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Код бюджетной классификации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Наименование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Сумма на год (тыс.руб.)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 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Налоговые и неналоговые доходы, всего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773,9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Налоговые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360,9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1 01 00000 00 0000 000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Налоги на прибыль,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77,9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1 01 02010 01 1000 110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Налог на доходы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77,9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1 06 00000 00 0000 000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Налоги на имущество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283,0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1 06 01030 10 1000 110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Налог на имущество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14,0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1 06 06000 00 0000 110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Земельный налог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269,0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1 06 06033 10 1000 110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 xml:space="preserve">Земельный налог с организаций, обладающих земельным участком, </w:t>
            </w:r>
            <w:r w:rsidRPr="00C55C9F">
              <w:rPr>
                <w:bCs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lastRenderedPageBreak/>
              <w:t>51,0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lastRenderedPageBreak/>
              <w:t>1 06 06043 10 1000 110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218,0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Неналоговые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413,0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1 11 00000 00 0000 000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413,0</w:t>
            </w:r>
          </w:p>
        </w:tc>
      </w:tr>
      <w:tr w:rsidR="00C55C9F" w:rsidRPr="00C55C9F" w:rsidTr="00C615F5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1 11 05025 10 0000 120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shd w:val="clear" w:color="auto" w:fill="FFFFFF"/>
              <w:jc w:val="center"/>
              <w:rPr>
                <w:bCs/>
              </w:rPr>
            </w:pPr>
            <w:r w:rsidRPr="00C55C9F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413,0</w:t>
            </w:r>
          </w:p>
        </w:tc>
      </w:tr>
    </w:tbl>
    <w:p w:rsidR="00C55C9F" w:rsidRPr="00C55C9F" w:rsidRDefault="00C55C9F" w:rsidP="00C55C9F">
      <w:pPr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Pr="00C55C9F" w:rsidRDefault="00C55C9F" w:rsidP="00C55C9F">
      <w:pPr>
        <w:ind w:left="4820"/>
        <w:jc w:val="right"/>
        <w:rPr>
          <w:sz w:val="24"/>
          <w:szCs w:val="24"/>
        </w:rPr>
      </w:pPr>
      <w:r w:rsidRPr="00C55C9F">
        <w:rPr>
          <w:sz w:val="24"/>
          <w:szCs w:val="24"/>
        </w:rPr>
        <w:lastRenderedPageBreak/>
        <w:t>Приложение № 2</w:t>
      </w:r>
    </w:p>
    <w:p w:rsidR="00C55C9F" w:rsidRPr="00C55C9F" w:rsidRDefault="00C55C9F" w:rsidP="00C55C9F">
      <w:pPr>
        <w:ind w:left="5103"/>
        <w:rPr>
          <w:sz w:val="24"/>
          <w:szCs w:val="24"/>
        </w:rPr>
      </w:pPr>
      <w:r w:rsidRPr="00C55C9F">
        <w:rPr>
          <w:sz w:val="24"/>
          <w:szCs w:val="24"/>
        </w:rPr>
        <w:t xml:space="preserve">к решению Совета сельского поселения «Чиронское» от </w:t>
      </w:r>
      <w:r>
        <w:rPr>
          <w:sz w:val="24"/>
          <w:szCs w:val="24"/>
        </w:rPr>
        <w:t>25.12.</w:t>
      </w:r>
      <w:r w:rsidR="00C0589E">
        <w:rPr>
          <w:sz w:val="24"/>
          <w:szCs w:val="24"/>
        </w:rPr>
        <w:t>2025г.</w:t>
      </w:r>
      <w:r w:rsidRPr="00C55C9F">
        <w:rPr>
          <w:sz w:val="24"/>
          <w:szCs w:val="24"/>
        </w:rPr>
        <w:t xml:space="preserve"> № </w:t>
      </w:r>
      <w:r>
        <w:rPr>
          <w:sz w:val="24"/>
          <w:szCs w:val="24"/>
        </w:rPr>
        <w:t>123</w:t>
      </w:r>
    </w:p>
    <w:p w:rsidR="00C55C9F" w:rsidRPr="00C55C9F" w:rsidRDefault="00C55C9F" w:rsidP="00C55C9F">
      <w:pPr>
        <w:ind w:left="5103" w:firstLine="0"/>
        <w:rPr>
          <w:sz w:val="24"/>
          <w:szCs w:val="24"/>
        </w:rPr>
      </w:pPr>
      <w:r w:rsidRPr="00C55C9F">
        <w:rPr>
          <w:sz w:val="24"/>
          <w:szCs w:val="24"/>
        </w:rPr>
        <w:t>«О бюджете сельского поселения "Чиронское" на 2026 год и плановый период 2027-2028 годов»</w:t>
      </w:r>
    </w:p>
    <w:p w:rsidR="00C55C9F" w:rsidRDefault="00C55C9F" w:rsidP="00C55C9F">
      <w:pPr>
        <w:jc w:val="center"/>
        <w:rPr>
          <w:b/>
          <w:szCs w:val="28"/>
        </w:rPr>
      </w:pPr>
      <w:r w:rsidRPr="002914EA">
        <w:rPr>
          <w:b/>
          <w:szCs w:val="28"/>
        </w:rPr>
        <w:t xml:space="preserve">Налоговые и неналоговые доходы бюджета </w:t>
      </w:r>
      <w:r w:rsidRPr="00C5774D">
        <w:rPr>
          <w:b/>
          <w:szCs w:val="28"/>
        </w:rPr>
        <w:t>сель</w:t>
      </w:r>
      <w:r>
        <w:rPr>
          <w:b/>
          <w:szCs w:val="28"/>
        </w:rPr>
        <w:t>ского поселения "Чиронское</w:t>
      </w:r>
      <w:r w:rsidRPr="00C5774D">
        <w:rPr>
          <w:b/>
          <w:szCs w:val="28"/>
        </w:rPr>
        <w:t>"</w:t>
      </w:r>
      <w:r w:rsidRPr="002914EA">
        <w:rPr>
          <w:b/>
          <w:szCs w:val="28"/>
        </w:rPr>
        <w:t xml:space="preserve"> на 202</w:t>
      </w:r>
      <w:r>
        <w:rPr>
          <w:b/>
          <w:szCs w:val="28"/>
        </w:rPr>
        <w:t>7, 2028 годы</w:t>
      </w:r>
    </w:p>
    <w:p w:rsidR="00C55C9F" w:rsidRDefault="00C55C9F" w:rsidP="00C55C9F">
      <w:pPr>
        <w:jc w:val="center"/>
        <w:rPr>
          <w:b/>
          <w:szCs w:val="28"/>
        </w:rPr>
      </w:pPr>
    </w:p>
    <w:tbl>
      <w:tblPr>
        <w:tblW w:w="10207" w:type="dxa"/>
        <w:tblInd w:w="-601" w:type="dxa"/>
        <w:shd w:val="clear" w:color="auto" w:fill="FFFFFF"/>
        <w:tblLook w:val="04A0"/>
      </w:tblPr>
      <w:tblGrid>
        <w:gridCol w:w="2977"/>
        <w:gridCol w:w="3773"/>
        <w:gridCol w:w="1756"/>
        <w:gridCol w:w="1701"/>
      </w:tblGrid>
      <w:tr w:rsidR="00C55C9F" w:rsidRPr="008C19E8" w:rsidTr="00C0589E">
        <w:trPr>
          <w:trHeight w:val="63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8C19E8" w:rsidRDefault="00C55C9F" w:rsidP="00C615F5">
            <w:pPr>
              <w:rPr>
                <w:b/>
                <w:bCs/>
              </w:rPr>
            </w:pPr>
            <w:r w:rsidRPr="008C19E8">
              <w:rPr>
                <w:b/>
                <w:bCs/>
              </w:rPr>
              <w:t>Код</w:t>
            </w:r>
          </w:p>
        </w:tc>
        <w:tc>
          <w:tcPr>
            <w:tcW w:w="37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8C19E8" w:rsidRDefault="00C55C9F" w:rsidP="00C615F5">
            <w:pPr>
              <w:jc w:val="center"/>
              <w:rPr>
                <w:b/>
                <w:bCs/>
              </w:rPr>
            </w:pPr>
            <w:r w:rsidRPr="008C19E8">
              <w:rPr>
                <w:b/>
                <w:bCs/>
              </w:rPr>
              <w:t>Наименование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8C19E8" w:rsidRDefault="00C55C9F" w:rsidP="00C615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  <w:r w:rsidRPr="008C19E8">
              <w:rPr>
                <w:b/>
                <w:bCs/>
              </w:rPr>
              <w:t xml:space="preserve"> год</w:t>
            </w:r>
            <w:r>
              <w:rPr>
                <w:b/>
                <w:bCs/>
              </w:rPr>
              <w:t xml:space="preserve"> (тыс.руб.)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8C19E8" w:rsidRDefault="00C55C9F" w:rsidP="00C615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2028 </w:t>
            </w:r>
            <w:r w:rsidRPr="008C19E8">
              <w:rPr>
                <w:b/>
                <w:bCs/>
              </w:rPr>
              <w:t>год</w:t>
            </w:r>
            <w:r>
              <w:rPr>
                <w:b/>
                <w:bCs/>
              </w:rPr>
              <w:t xml:space="preserve"> (тыс.руб.)</w:t>
            </w:r>
          </w:p>
        </w:tc>
      </w:tr>
      <w:tr w:rsidR="00C55C9F" w:rsidRPr="00C55C9F" w:rsidTr="00C0589E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 </w:t>
            </w:r>
          </w:p>
        </w:tc>
        <w:tc>
          <w:tcPr>
            <w:tcW w:w="3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Налоговые и неналоговые доходы, всего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773,9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773,9</w:t>
            </w:r>
          </w:p>
        </w:tc>
      </w:tr>
      <w:tr w:rsidR="00C55C9F" w:rsidRPr="00C55C9F" w:rsidTr="00C0589E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0589E">
            <w:pPr>
              <w:ind w:firstLine="0"/>
              <w:rPr>
                <w:color w:val="000000"/>
                <w:szCs w:val="28"/>
              </w:rPr>
            </w:pPr>
            <w:r w:rsidRPr="00C55C9F">
              <w:rPr>
                <w:bCs/>
              </w:rPr>
              <w:t>1 00 00000 00 0000 000</w:t>
            </w:r>
          </w:p>
        </w:tc>
        <w:tc>
          <w:tcPr>
            <w:tcW w:w="3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Налоговые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360,9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360,9</w:t>
            </w:r>
          </w:p>
        </w:tc>
      </w:tr>
      <w:tr w:rsidR="00C55C9F" w:rsidRPr="00C55C9F" w:rsidTr="00C0589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0589E">
            <w:pPr>
              <w:ind w:firstLine="0"/>
              <w:rPr>
                <w:color w:val="000000"/>
                <w:szCs w:val="28"/>
              </w:rPr>
            </w:pPr>
            <w:r w:rsidRPr="00C55C9F">
              <w:rPr>
                <w:bCs/>
              </w:rPr>
              <w:t>1 01 00000 00 0000 000</w:t>
            </w:r>
          </w:p>
        </w:tc>
        <w:tc>
          <w:tcPr>
            <w:tcW w:w="3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rPr>
                <w:color w:val="000000"/>
                <w:szCs w:val="28"/>
              </w:rPr>
            </w:pPr>
            <w:r w:rsidRPr="00C55C9F">
              <w:rPr>
                <w:bCs/>
              </w:rPr>
              <w:t>Налоги на прибыль, доходы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color w:val="000000"/>
                <w:szCs w:val="28"/>
              </w:rPr>
            </w:pPr>
            <w:r w:rsidRPr="00C55C9F">
              <w:rPr>
                <w:bCs/>
              </w:rPr>
              <w:t>77,9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color w:val="000000"/>
                <w:szCs w:val="28"/>
              </w:rPr>
            </w:pPr>
            <w:r w:rsidRPr="00C55C9F">
              <w:rPr>
                <w:bCs/>
              </w:rPr>
              <w:t>77,9</w:t>
            </w:r>
          </w:p>
        </w:tc>
      </w:tr>
      <w:tr w:rsidR="00C55C9F" w:rsidRPr="00C55C9F" w:rsidTr="00C0589E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0589E">
            <w:pPr>
              <w:ind w:firstLine="0"/>
              <w:rPr>
                <w:color w:val="000000"/>
                <w:szCs w:val="28"/>
              </w:rPr>
            </w:pPr>
            <w:r w:rsidRPr="00C55C9F">
              <w:rPr>
                <w:bCs/>
              </w:rPr>
              <w:t>1 01 02010 01 1000 110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rPr>
                <w:color w:val="000000"/>
                <w:szCs w:val="28"/>
              </w:rPr>
            </w:pPr>
            <w:r w:rsidRPr="00C55C9F">
              <w:rPr>
                <w:bCs/>
              </w:rPr>
              <w:t>Налог на доходы физических лиц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color w:val="000000"/>
                <w:szCs w:val="28"/>
              </w:rPr>
            </w:pPr>
            <w:r w:rsidRPr="00C55C9F">
              <w:rPr>
                <w:bCs/>
              </w:rPr>
              <w:t>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color w:val="000000"/>
                <w:szCs w:val="28"/>
              </w:rPr>
            </w:pPr>
            <w:r w:rsidRPr="00C55C9F">
              <w:rPr>
                <w:bCs/>
              </w:rPr>
              <w:t>77,9</w:t>
            </w:r>
          </w:p>
        </w:tc>
      </w:tr>
      <w:tr w:rsidR="00C55C9F" w:rsidRPr="00C55C9F" w:rsidTr="00C0589E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0589E">
            <w:pPr>
              <w:ind w:firstLine="0"/>
              <w:rPr>
                <w:color w:val="000000"/>
                <w:szCs w:val="28"/>
              </w:rPr>
            </w:pPr>
            <w:r w:rsidRPr="00C55C9F">
              <w:rPr>
                <w:bCs/>
              </w:rPr>
              <w:t>1 06 00000 00 0000 000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5C9F" w:rsidRPr="00C55C9F" w:rsidRDefault="00C55C9F" w:rsidP="00C615F5">
            <w:pPr>
              <w:rPr>
                <w:color w:val="000000"/>
                <w:szCs w:val="28"/>
              </w:rPr>
            </w:pPr>
            <w:r w:rsidRPr="00C55C9F">
              <w:rPr>
                <w:bCs/>
              </w:rPr>
              <w:t>Налоги на имущество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color w:val="000000"/>
                <w:szCs w:val="28"/>
              </w:rPr>
            </w:pPr>
            <w:r w:rsidRPr="00C55C9F">
              <w:rPr>
                <w:bCs/>
              </w:rPr>
              <w:t>283,0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color w:val="000000"/>
                <w:szCs w:val="28"/>
              </w:rPr>
            </w:pPr>
            <w:r w:rsidRPr="00C55C9F">
              <w:rPr>
                <w:bCs/>
              </w:rPr>
              <w:t>283,0</w:t>
            </w:r>
          </w:p>
        </w:tc>
      </w:tr>
      <w:tr w:rsidR="00C55C9F" w:rsidRPr="00C55C9F" w:rsidTr="00C0589E">
        <w:trPr>
          <w:trHeight w:val="10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0589E">
            <w:pPr>
              <w:ind w:firstLine="0"/>
              <w:rPr>
                <w:color w:val="000000"/>
                <w:szCs w:val="28"/>
              </w:rPr>
            </w:pPr>
            <w:r w:rsidRPr="00C55C9F">
              <w:rPr>
                <w:bCs/>
              </w:rPr>
              <w:t>1 06 01030 10 1000 110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5C9F" w:rsidRPr="00C55C9F" w:rsidRDefault="00C55C9F" w:rsidP="00C615F5">
            <w:pPr>
              <w:rPr>
                <w:color w:val="000000"/>
                <w:szCs w:val="28"/>
              </w:rPr>
            </w:pPr>
            <w:r w:rsidRPr="00C55C9F">
              <w:rPr>
                <w:bCs/>
              </w:rPr>
              <w:t>Налог на имущество физических лиц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rFonts w:ascii="Arial CYR" w:hAnsi="Arial CYR" w:cs="Arial CYR"/>
                <w:szCs w:val="28"/>
              </w:rPr>
            </w:pPr>
            <w:r w:rsidRPr="00C55C9F">
              <w:rPr>
                <w:bCs/>
              </w:rPr>
              <w:t>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rFonts w:ascii="Arial CYR" w:hAnsi="Arial CYR" w:cs="Arial CYR"/>
                <w:szCs w:val="28"/>
              </w:rPr>
            </w:pPr>
            <w:r w:rsidRPr="00C55C9F">
              <w:rPr>
                <w:bCs/>
              </w:rPr>
              <w:t>14,0</w:t>
            </w:r>
          </w:p>
        </w:tc>
      </w:tr>
      <w:tr w:rsidR="00C55C9F" w:rsidRPr="00C55C9F" w:rsidTr="00C0589E">
        <w:trPr>
          <w:trHeight w:val="10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0589E">
            <w:pPr>
              <w:ind w:firstLine="0"/>
              <w:rPr>
                <w:color w:val="000000"/>
                <w:szCs w:val="28"/>
              </w:rPr>
            </w:pPr>
            <w:r w:rsidRPr="00C55C9F">
              <w:rPr>
                <w:bCs/>
              </w:rPr>
              <w:t>1 06 06000 00 0000 110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5C9F" w:rsidRPr="00C55C9F" w:rsidRDefault="00C55C9F" w:rsidP="00C615F5">
            <w:pPr>
              <w:rPr>
                <w:color w:val="000000"/>
                <w:szCs w:val="28"/>
              </w:rPr>
            </w:pPr>
            <w:r w:rsidRPr="00C55C9F">
              <w:rPr>
                <w:bCs/>
              </w:rPr>
              <w:t>Земельный налог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rFonts w:ascii="Arial CYR" w:hAnsi="Arial CYR" w:cs="Arial CYR"/>
                <w:szCs w:val="28"/>
              </w:rPr>
            </w:pPr>
            <w:r w:rsidRPr="00C55C9F">
              <w:rPr>
                <w:bCs/>
              </w:rPr>
              <w:t>269,0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rFonts w:ascii="Arial CYR" w:hAnsi="Arial CYR" w:cs="Arial CYR"/>
                <w:szCs w:val="28"/>
              </w:rPr>
            </w:pPr>
            <w:r w:rsidRPr="00C55C9F">
              <w:rPr>
                <w:bCs/>
              </w:rPr>
              <w:t>269,0</w:t>
            </w:r>
          </w:p>
        </w:tc>
      </w:tr>
      <w:tr w:rsidR="00C55C9F" w:rsidRPr="00C55C9F" w:rsidTr="00C0589E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0589E">
            <w:pPr>
              <w:ind w:firstLine="0"/>
              <w:rPr>
                <w:color w:val="000000"/>
                <w:szCs w:val="28"/>
              </w:rPr>
            </w:pPr>
            <w:r w:rsidRPr="00C55C9F">
              <w:rPr>
                <w:bCs/>
              </w:rPr>
              <w:t>1 06 06033 10 1000 110</w:t>
            </w:r>
          </w:p>
        </w:tc>
        <w:tc>
          <w:tcPr>
            <w:tcW w:w="3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5C9F" w:rsidRPr="00C55C9F" w:rsidRDefault="00C55C9F" w:rsidP="00C615F5">
            <w:pPr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 xml:space="preserve">Земельный налог с организаций, обладающих земельным участком, расположенным в границах </w:t>
            </w:r>
            <w:r w:rsidRPr="00C55C9F">
              <w:rPr>
                <w:bCs/>
              </w:rPr>
              <w:lastRenderedPageBreak/>
              <w:t>сельских поселений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lastRenderedPageBreak/>
              <w:t>51,0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51,0</w:t>
            </w:r>
          </w:p>
        </w:tc>
      </w:tr>
      <w:tr w:rsidR="00C55C9F" w:rsidRPr="00C55C9F" w:rsidTr="00C0589E">
        <w:trPr>
          <w:trHeight w:val="9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0589E">
            <w:pPr>
              <w:ind w:firstLine="0"/>
              <w:rPr>
                <w:color w:val="000000"/>
                <w:szCs w:val="28"/>
              </w:rPr>
            </w:pPr>
            <w:r w:rsidRPr="00C55C9F">
              <w:rPr>
                <w:bCs/>
              </w:rPr>
              <w:lastRenderedPageBreak/>
              <w:t>1 06 06043 10 1000 110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5C9F" w:rsidRPr="00C55C9F" w:rsidRDefault="00C55C9F" w:rsidP="00C615F5">
            <w:pPr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218,0</w:t>
            </w:r>
          </w:p>
        </w:tc>
      </w:tr>
      <w:tr w:rsidR="00C55C9F" w:rsidRPr="00C55C9F" w:rsidTr="00C0589E">
        <w:trPr>
          <w:trHeight w:val="9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55C9F" w:rsidRPr="00C55C9F" w:rsidRDefault="00C55C9F" w:rsidP="00C0589E">
            <w:pPr>
              <w:ind w:firstLine="0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1 00 00000 00 0000 000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9F" w:rsidRPr="00C55C9F" w:rsidRDefault="00C55C9F" w:rsidP="00C615F5">
            <w:pPr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Неналоговые доходы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413,0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55C9F" w:rsidRPr="00C55C9F" w:rsidRDefault="00C55C9F" w:rsidP="00C615F5">
            <w:pPr>
              <w:jc w:val="center"/>
              <w:rPr>
                <w:bCs/>
                <w:color w:val="000000"/>
                <w:szCs w:val="28"/>
              </w:rPr>
            </w:pPr>
            <w:r w:rsidRPr="00C55C9F">
              <w:rPr>
                <w:bCs/>
              </w:rPr>
              <w:t>413,0</w:t>
            </w:r>
          </w:p>
        </w:tc>
      </w:tr>
      <w:tr w:rsidR="00C55C9F" w:rsidRPr="00C55C9F" w:rsidTr="00C0589E">
        <w:trPr>
          <w:trHeight w:val="9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55C9F" w:rsidRPr="00C55C9F" w:rsidRDefault="00C55C9F" w:rsidP="00C0589E">
            <w:pPr>
              <w:ind w:firstLine="0"/>
              <w:rPr>
                <w:bCs/>
              </w:rPr>
            </w:pPr>
            <w:r w:rsidRPr="00C55C9F">
              <w:rPr>
                <w:bCs/>
              </w:rPr>
              <w:t>1 11 00000 00 0000 000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9F" w:rsidRPr="00C55C9F" w:rsidRDefault="00C55C9F" w:rsidP="00C615F5">
            <w:pPr>
              <w:rPr>
                <w:bCs/>
              </w:rPr>
            </w:pPr>
            <w:r w:rsidRPr="00C55C9F">
              <w:rPr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413,0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413,0</w:t>
            </w:r>
          </w:p>
        </w:tc>
      </w:tr>
      <w:tr w:rsidR="00C55C9F" w:rsidRPr="00C55C9F" w:rsidTr="00C0589E">
        <w:trPr>
          <w:trHeight w:val="9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55C9F" w:rsidRPr="00C55C9F" w:rsidRDefault="00C55C9F" w:rsidP="00C0589E">
            <w:pPr>
              <w:ind w:firstLine="0"/>
              <w:rPr>
                <w:bCs/>
              </w:rPr>
            </w:pPr>
            <w:r w:rsidRPr="00C55C9F">
              <w:rPr>
                <w:bCs/>
              </w:rPr>
              <w:t>1 11 05025 10 0000 120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9F" w:rsidRPr="00C55C9F" w:rsidRDefault="00C55C9F" w:rsidP="00C615F5">
            <w:pPr>
              <w:rPr>
                <w:bCs/>
              </w:rPr>
            </w:pPr>
            <w:r w:rsidRPr="00C55C9F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413,0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55C9F" w:rsidRPr="00C55C9F" w:rsidRDefault="00C55C9F" w:rsidP="00C615F5">
            <w:pPr>
              <w:jc w:val="center"/>
              <w:rPr>
                <w:bCs/>
              </w:rPr>
            </w:pPr>
            <w:r w:rsidRPr="00C55C9F">
              <w:rPr>
                <w:bCs/>
              </w:rPr>
              <w:t>413,0</w:t>
            </w:r>
          </w:p>
        </w:tc>
      </w:tr>
    </w:tbl>
    <w:p w:rsidR="00C55C9F" w:rsidRPr="00C55C9F" w:rsidRDefault="00C55C9F" w:rsidP="00C55C9F">
      <w:pPr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tbl>
      <w:tblPr>
        <w:tblW w:w="1063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69"/>
        <w:gridCol w:w="4491"/>
        <w:gridCol w:w="2551"/>
        <w:gridCol w:w="284"/>
        <w:gridCol w:w="459"/>
        <w:gridCol w:w="80"/>
      </w:tblGrid>
      <w:tr w:rsidR="00C55C9F" w:rsidRPr="00C55C9F" w:rsidTr="00C55C9F">
        <w:trPr>
          <w:trHeight w:val="309"/>
        </w:trPr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7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Приложение № 3</w:t>
            </w:r>
          </w:p>
        </w:tc>
        <w:tc>
          <w:tcPr>
            <w:tcW w:w="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2F36" w:rsidRPr="00C55C9F" w:rsidTr="00350D50">
        <w:trPr>
          <w:gridAfter w:val="2"/>
          <w:wAfter w:w="539" w:type="dxa"/>
          <w:trHeight w:val="397"/>
        </w:trPr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32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к решению Совета сельского поселения</w:t>
            </w:r>
            <w:r>
              <w:rPr>
                <w:color w:val="000000"/>
                <w:sz w:val="24"/>
                <w:szCs w:val="24"/>
              </w:rPr>
              <w:t xml:space="preserve"> "Чиронское" от 25.12.</w:t>
            </w:r>
            <w:r w:rsidRPr="00C55C9F">
              <w:rPr>
                <w:color w:val="000000"/>
                <w:sz w:val="24"/>
                <w:szCs w:val="24"/>
              </w:rPr>
              <w:t xml:space="preserve">2025 г. </w:t>
            </w:r>
          </w:p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123 </w:t>
            </w:r>
            <w:r w:rsidRPr="00C55C9F">
              <w:rPr>
                <w:color w:val="000000"/>
                <w:sz w:val="24"/>
                <w:szCs w:val="24"/>
              </w:rPr>
              <w:t>«О бюджете сельского поселения "Чиронское" на 2026 год и плановый период 2027-2028 годов»</w:t>
            </w:r>
          </w:p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2F36" w:rsidRPr="00C55C9F" w:rsidTr="00350D50">
        <w:trPr>
          <w:gridAfter w:val="2"/>
          <w:wAfter w:w="539" w:type="dxa"/>
          <w:trHeight w:val="1185"/>
        </w:trPr>
        <w:tc>
          <w:tcPr>
            <w:tcW w:w="27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326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5C9F" w:rsidRPr="00C55C9F" w:rsidTr="00C55C9F">
        <w:trPr>
          <w:gridAfter w:val="2"/>
          <w:wAfter w:w="539" w:type="dxa"/>
          <w:trHeight w:val="309"/>
        </w:trPr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5C9F" w:rsidRPr="00C55C9F" w:rsidTr="00C55C9F">
        <w:trPr>
          <w:gridAfter w:val="2"/>
          <w:wAfter w:w="539" w:type="dxa"/>
          <w:trHeight w:val="577"/>
        </w:trPr>
        <w:tc>
          <w:tcPr>
            <w:tcW w:w="100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5C9F"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2026 год</w:t>
            </w:r>
          </w:p>
        </w:tc>
      </w:tr>
      <w:tr w:rsidR="00C55C9F" w:rsidRPr="00C55C9F" w:rsidTr="00C55C9F">
        <w:trPr>
          <w:gridAfter w:val="2"/>
          <w:wAfter w:w="539" w:type="dxa"/>
          <w:trHeight w:val="309"/>
        </w:trPr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5C9F" w:rsidRPr="00C55C9F" w:rsidTr="00C55C9F">
        <w:trPr>
          <w:gridAfter w:val="2"/>
          <w:wAfter w:w="539" w:type="dxa"/>
          <w:trHeight w:val="931"/>
        </w:trPr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C55C9F" w:rsidRPr="00C55C9F" w:rsidTr="00C55C9F">
        <w:trPr>
          <w:gridAfter w:val="2"/>
          <w:wAfter w:w="539" w:type="dxa"/>
          <w:trHeight w:val="309"/>
        </w:trPr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3</w:t>
            </w:r>
          </w:p>
        </w:tc>
      </w:tr>
      <w:tr w:rsidR="00C55C9F" w:rsidRPr="00C55C9F" w:rsidTr="00C55C9F">
        <w:trPr>
          <w:gridAfter w:val="2"/>
          <w:wAfter w:w="539" w:type="dxa"/>
          <w:trHeight w:val="309"/>
        </w:trPr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 xml:space="preserve">10773,0 </w:t>
            </w:r>
          </w:p>
        </w:tc>
      </w:tr>
      <w:tr w:rsidR="00C55C9F" w:rsidRPr="00C55C9F" w:rsidTr="00C55C9F">
        <w:trPr>
          <w:gridAfter w:val="2"/>
          <w:wAfter w:w="539" w:type="dxa"/>
          <w:trHeight w:val="694"/>
        </w:trPr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4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7052,1</w:t>
            </w:r>
          </w:p>
        </w:tc>
      </w:tr>
      <w:tr w:rsidR="00C55C9F" w:rsidRPr="00C55C9F" w:rsidTr="00C55C9F">
        <w:trPr>
          <w:gridAfter w:val="2"/>
          <w:wAfter w:w="539" w:type="dxa"/>
          <w:trHeight w:val="309"/>
        </w:trPr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4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7052,1</w:t>
            </w:r>
          </w:p>
        </w:tc>
      </w:tr>
      <w:tr w:rsidR="00C55C9F" w:rsidRPr="00C55C9F" w:rsidTr="00C55C9F">
        <w:trPr>
          <w:gridAfter w:val="2"/>
          <w:wAfter w:w="539" w:type="dxa"/>
          <w:trHeight w:val="620"/>
        </w:trPr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4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 xml:space="preserve">287,0 </w:t>
            </w:r>
          </w:p>
        </w:tc>
      </w:tr>
      <w:tr w:rsidR="00C55C9F" w:rsidRPr="00C55C9F" w:rsidTr="00C55C9F">
        <w:trPr>
          <w:gridAfter w:val="2"/>
          <w:wAfter w:w="539" w:type="dxa"/>
          <w:trHeight w:val="931"/>
        </w:trPr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44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 xml:space="preserve">287,0 </w:t>
            </w:r>
          </w:p>
        </w:tc>
      </w:tr>
      <w:tr w:rsidR="00C55C9F" w:rsidRPr="00C55C9F" w:rsidTr="00C55C9F">
        <w:trPr>
          <w:gridAfter w:val="2"/>
          <w:wAfter w:w="539" w:type="dxa"/>
          <w:trHeight w:val="974"/>
        </w:trPr>
        <w:tc>
          <w:tcPr>
            <w:tcW w:w="27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4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3433,9</w:t>
            </w:r>
          </w:p>
        </w:tc>
      </w:tr>
      <w:tr w:rsidR="00C55C9F" w:rsidRPr="00C55C9F" w:rsidTr="00C55C9F">
        <w:trPr>
          <w:gridAfter w:val="2"/>
          <w:wAfter w:w="539" w:type="dxa"/>
          <w:trHeight w:val="974"/>
        </w:trPr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4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3433,9</w:t>
            </w:r>
          </w:p>
        </w:tc>
      </w:tr>
    </w:tbl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tbl>
      <w:tblPr>
        <w:tblW w:w="11494" w:type="dxa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3"/>
        <w:gridCol w:w="5528"/>
        <w:gridCol w:w="1701"/>
        <w:gridCol w:w="782"/>
        <w:gridCol w:w="68"/>
        <w:gridCol w:w="12"/>
        <w:gridCol w:w="850"/>
      </w:tblGrid>
      <w:tr w:rsidR="003C2F36" w:rsidRPr="00C55C9F" w:rsidTr="003C2F36">
        <w:trPr>
          <w:trHeight w:val="306"/>
        </w:trPr>
        <w:tc>
          <w:tcPr>
            <w:tcW w:w="2553" w:type="dxa"/>
            <w:vMerge w:val="restart"/>
            <w:tcBorders>
              <w:top w:val="nil"/>
              <w:left w:val="single" w:sz="2" w:space="0" w:color="000000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11" w:type="dxa"/>
            <w:gridSpan w:val="3"/>
            <w:tcBorders>
              <w:top w:val="nil"/>
              <w:left w:val="nil"/>
              <w:right w:val="nil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Приложение № 4</w:t>
            </w:r>
          </w:p>
        </w:tc>
        <w:tc>
          <w:tcPr>
            <w:tcW w:w="8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2" w:space="0" w:color="000000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C2F36" w:rsidRPr="00C55C9F" w:rsidTr="003C2F36">
        <w:trPr>
          <w:gridAfter w:val="2"/>
          <w:wAfter w:w="862" w:type="dxa"/>
          <w:trHeight w:val="1026"/>
        </w:trPr>
        <w:tc>
          <w:tcPr>
            <w:tcW w:w="2553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79" w:type="dxa"/>
            <w:gridSpan w:val="4"/>
            <w:tcBorders>
              <w:left w:val="nil"/>
              <w:bottom w:val="single" w:sz="2" w:space="0" w:color="000000"/>
            </w:tcBorders>
          </w:tcPr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к решению Совета сельск</w:t>
            </w:r>
            <w:r>
              <w:rPr>
                <w:color w:val="000000"/>
                <w:sz w:val="24"/>
                <w:szCs w:val="24"/>
              </w:rPr>
              <w:t>ого поселения "Чиронское" от 25.12.</w:t>
            </w:r>
            <w:r w:rsidRPr="00C55C9F">
              <w:rPr>
                <w:color w:val="000000"/>
                <w:sz w:val="24"/>
                <w:szCs w:val="24"/>
              </w:rPr>
              <w:t xml:space="preserve"> 2025 г. </w:t>
            </w:r>
          </w:p>
          <w:p w:rsidR="003C2F36" w:rsidRPr="00C55C9F" w:rsidRDefault="003C2F36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123</w:t>
            </w:r>
            <w:r w:rsidRPr="00C55C9F">
              <w:rPr>
                <w:color w:val="000000"/>
                <w:sz w:val="24"/>
                <w:szCs w:val="24"/>
              </w:rPr>
              <w:t xml:space="preserve"> «О бюджете сельского поселения "Чиронское" на 2026 год и плановый период 2027-2028 годов»</w:t>
            </w:r>
          </w:p>
        </w:tc>
      </w:tr>
      <w:tr w:rsidR="00C55C9F" w:rsidRPr="00C55C9F" w:rsidTr="00C0589E">
        <w:trPr>
          <w:trHeight w:val="306"/>
        </w:trPr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5C9F" w:rsidRPr="00C55C9F" w:rsidTr="00C0589E">
        <w:trPr>
          <w:gridAfter w:val="2"/>
          <w:wAfter w:w="862" w:type="dxa"/>
          <w:trHeight w:val="306"/>
        </w:trPr>
        <w:tc>
          <w:tcPr>
            <w:tcW w:w="106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5C9F"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2026-2027 годы</w:t>
            </w:r>
          </w:p>
        </w:tc>
      </w:tr>
      <w:tr w:rsidR="00C55C9F" w:rsidRPr="00C55C9F" w:rsidTr="00C0589E">
        <w:trPr>
          <w:gridAfter w:val="2"/>
          <w:wAfter w:w="862" w:type="dxa"/>
          <w:trHeight w:val="306"/>
        </w:trPr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5C9F" w:rsidRPr="00C55C9F" w:rsidTr="00C0589E">
        <w:trPr>
          <w:gridAfter w:val="2"/>
          <w:wAfter w:w="862" w:type="dxa"/>
          <w:trHeight w:val="922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Сумма на 2027 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left="-1494"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 xml:space="preserve"> Сумма на 2028 год </w:t>
            </w:r>
          </w:p>
        </w:tc>
      </w:tr>
      <w:tr w:rsidR="00C55C9F" w:rsidRPr="00C55C9F" w:rsidTr="00C0589E">
        <w:trPr>
          <w:gridAfter w:val="2"/>
          <w:wAfter w:w="862" w:type="dxa"/>
          <w:trHeight w:val="306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55C9F">
              <w:rPr>
                <w:color w:val="000000"/>
                <w:sz w:val="24"/>
                <w:szCs w:val="24"/>
              </w:rPr>
              <w:t>4</w:t>
            </w:r>
          </w:p>
        </w:tc>
      </w:tr>
      <w:tr w:rsidR="00C55C9F" w:rsidRPr="00C55C9F" w:rsidTr="00C0589E">
        <w:trPr>
          <w:gridAfter w:val="2"/>
          <w:wAfter w:w="862" w:type="dxa"/>
          <w:trHeight w:val="306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10403,4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10 489,5</w:t>
            </w:r>
          </w:p>
        </w:tc>
      </w:tr>
      <w:tr w:rsidR="00C55C9F" w:rsidRPr="00C55C9F" w:rsidTr="00C0589E">
        <w:trPr>
          <w:gridAfter w:val="2"/>
          <w:wAfter w:w="862" w:type="dxa"/>
          <w:trHeight w:val="616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7052,1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6947,1</w:t>
            </w:r>
          </w:p>
        </w:tc>
      </w:tr>
      <w:tr w:rsidR="00C55C9F" w:rsidRPr="00C55C9F" w:rsidTr="00C0589E">
        <w:trPr>
          <w:gridAfter w:val="2"/>
          <w:wAfter w:w="862" w:type="dxa"/>
          <w:trHeight w:val="306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7052,1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6947,1</w:t>
            </w:r>
          </w:p>
        </w:tc>
      </w:tr>
      <w:tr w:rsidR="00C55C9F" w:rsidRPr="00C55C9F" w:rsidTr="00C0589E">
        <w:trPr>
          <w:gridAfter w:val="2"/>
          <w:wAfter w:w="862" w:type="dxa"/>
          <w:trHeight w:val="616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509,6</w:t>
            </w:r>
          </w:p>
        </w:tc>
      </w:tr>
      <w:tr w:rsidR="00C55C9F" w:rsidRPr="00C55C9F" w:rsidTr="00C0589E">
        <w:trPr>
          <w:gridAfter w:val="2"/>
          <w:wAfter w:w="862" w:type="dxa"/>
          <w:trHeight w:val="1232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509,6</w:t>
            </w:r>
          </w:p>
        </w:tc>
      </w:tr>
      <w:tr w:rsidR="00C55C9F" w:rsidRPr="00C55C9F" w:rsidTr="00C0589E">
        <w:trPr>
          <w:gridAfter w:val="2"/>
          <w:wAfter w:w="862" w:type="dxa"/>
          <w:trHeight w:val="1232"/>
        </w:trPr>
        <w:tc>
          <w:tcPr>
            <w:tcW w:w="25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3032,8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3032,8</w:t>
            </w:r>
          </w:p>
        </w:tc>
      </w:tr>
      <w:tr w:rsidR="00C55C9F" w:rsidRPr="00C55C9F" w:rsidTr="00C0589E">
        <w:trPr>
          <w:gridAfter w:val="2"/>
          <w:wAfter w:w="862" w:type="dxa"/>
          <w:trHeight w:val="616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3032,8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55C9F" w:rsidRPr="00C55C9F" w:rsidRDefault="00C55C9F" w:rsidP="00C55C9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5C9F">
              <w:rPr>
                <w:bCs/>
                <w:color w:val="000000"/>
                <w:sz w:val="24"/>
                <w:szCs w:val="24"/>
              </w:rPr>
              <w:t>3032,8</w:t>
            </w:r>
          </w:p>
        </w:tc>
      </w:tr>
    </w:tbl>
    <w:p w:rsidR="00C55C9F" w:rsidRDefault="00C55C9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Pr="008A7C96" w:rsidRDefault="00C615F5" w:rsidP="00C615F5">
      <w:pPr>
        <w:tabs>
          <w:tab w:val="left" w:pos="6660"/>
          <w:tab w:val="left" w:pos="9180"/>
        </w:tabs>
        <w:ind w:left="486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 w:rsidR="00C615F5" w:rsidRDefault="00C615F5" w:rsidP="00C615F5">
      <w:pPr>
        <w:ind w:left="4395"/>
        <w:rPr>
          <w:sz w:val="24"/>
          <w:szCs w:val="24"/>
        </w:rPr>
      </w:pPr>
      <w:r>
        <w:rPr>
          <w:sz w:val="24"/>
          <w:szCs w:val="24"/>
        </w:rPr>
        <w:t>к решению Совета сельского поселения «Чиронское» от 25.12.2025</w:t>
      </w:r>
      <w:r w:rsidR="00C0589E">
        <w:rPr>
          <w:sz w:val="24"/>
          <w:szCs w:val="24"/>
        </w:rPr>
        <w:t>г.</w:t>
      </w:r>
      <w:r>
        <w:rPr>
          <w:sz w:val="24"/>
          <w:szCs w:val="24"/>
        </w:rPr>
        <w:t xml:space="preserve">  № 123</w:t>
      </w:r>
    </w:p>
    <w:p w:rsidR="00C615F5" w:rsidRDefault="00C615F5" w:rsidP="00C615F5">
      <w:pPr>
        <w:pStyle w:val="affff3"/>
        <w:tabs>
          <w:tab w:val="left" w:pos="0"/>
          <w:tab w:val="left" w:pos="1260"/>
        </w:tabs>
        <w:ind w:left="4395" w:firstLine="540"/>
        <w:rPr>
          <w:sz w:val="24"/>
          <w:szCs w:val="24"/>
        </w:rPr>
      </w:pPr>
      <w:r>
        <w:rPr>
          <w:sz w:val="24"/>
          <w:szCs w:val="24"/>
        </w:rPr>
        <w:t xml:space="preserve">«О бюджете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"Чиронское</w:t>
      </w:r>
      <w:r w:rsidRPr="00B020A7">
        <w:rPr>
          <w:sz w:val="24"/>
          <w:szCs w:val="24"/>
        </w:rPr>
        <w:t>"</w:t>
      </w:r>
      <w:r>
        <w:rPr>
          <w:sz w:val="24"/>
          <w:szCs w:val="24"/>
        </w:rPr>
        <w:t xml:space="preserve">  на 2026 год и плановый период 2027-2028 годов»</w:t>
      </w:r>
    </w:p>
    <w:p w:rsidR="00C615F5" w:rsidRDefault="00C615F5" w:rsidP="00C615F5">
      <w:pPr>
        <w:jc w:val="center"/>
        <w:rPr>
          <w:b/>
          <w:bCs/>
          <w:sz w:val="24"/>
          <w:szCs w:val="26"/>
        </w:rPr>
      </w:pPr>
    </w:p>
    <w:p w:rsidR="00C615F5" w:rsidRDefault="00C615F5" w:rsidP="00C615F5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 xml:space="preserve">Источники финансирования дефицита бюджета </w:t>
      </w:r>
      <w:r w:rsidRPr="00B020A7">
        <w:rPr>
          <w:b/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>«Чиронское»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6"/>
        </w:rPr>
        <w:t xml:space="preserve">  на  2026  год</w:t>
      </w:r>
    </w:p>
    <w:p w:rsidR="00C615F5" w:rsidRDefault="00C615F5" w:rsidP="00C615F5">
      <w:pPr>
        <w:jc w:val="center"/>
        <w:rPr>
          <w:b/>
          <w:bCs/>
          <w:sz w:val="24"/>
          <w:szCs w:val="2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780"/>
        <w:gridCol w:w="1861"/>
      </w:tblGrid>
      <w:tr w:rsidR="00C615F5" w:rsidTr="00C0589E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5F5" w:rsidRDefault="00C615F5" w:rsidP="00C0589E">
            <w:pPr>
              <w:ind w:firstLine="0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Сумма</w:t>
            </w:r>
          </w:p>
          <w:p w:rsidR="00C615F5" w:rsidRDefault="00C615F5" w:rsidP="00C0589E">
            <w:pPr>
              <w:ind w:firstLine="0"/>
              <w:rPr>
                <w:b/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(тыс. рублей)</w:t>
            </w:r>
          </w:p>
        </w:tc>
      </w:tr>
      <w:tr w:rsidR="00C615F5" w:rsidTr="00C0589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C615F5" w:rsidTr="00C0589E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4</w:t>
            </w:r>
          </w:p>
        </w:tc>
      </w:tr>
      <w:tr w:rsidR="00C615F5" w:rsidTr="00C0589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C615F5" w:rsidRPr="00C615F5" w:rsidRDefault="00C615F5" w:rsidP="00C615F5">
            <w:pPr>
              <w:pStyle w:val="afb"/>
              <w:rPr>
                <w:szCs w:val="24"/>
              </w:rPr>
            </w:pPr>
            <w:r w:rsidRPr="00C615F5">
              <w:rPr>
                <w:bCs/>
                <w:szCs w:val="24"/>
              </w:rPr>
              <w:t>в том числе: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0,0</w:t>
            </w:r>
          </w:p>
        </w:tc>
      </w:tr>
      <w:tr w:rsidR="00C615F5" w:rsidTr="00C0589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01 03 00 00 00 0000 000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0,0</w:t>
            </w:r>
          </w:p>
        </w:tc>
      </w:tr>
      <w:tr w:rsidR="00C615F5" w:rsidTr="00C0589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01 03 00 00 00 0000 800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0,0</w:t>
            </w:r>
          </w:p>
        </w:tc>
      </w:tr>
      <w:tr w:rsidR="00C615F5" w:rsidTr="00C0589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01 03 01 00 10 0000 810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Погашение бюджетом </w:t>
            </w:r>
            <w:r w:rsidRPr="00D20D86">
              <w:rPr>
                <w:szCs w:val="24"/>
              </w:rPr>
              <w:t>сельского поселения «</w:t>
            </w:r>
            <w:r>
              <w:rPr>
                <w:szCs w:val="24"/>
              </w:rPr>
              <w:t>Номоконовское</w:t>
            </w:r>
            <w:r w:rsidRPr="00D20D86">
              <w:rPr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в валюте Российской Федерации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0,0</w:t>
            </w:r>
          </w:p>
        </w:tc>
      </w:tr>
      <w:tr w:rsidR="00C615F5" w:rsidTr="00C0589E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01 05 00 00 00 0000 000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0,0</w:t>
            </w:r>
          </w:p>
        </w:tc>
      </w:tr>
      <w:tr w:rsidR="00C615F5" w:rsidTr="00C0589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остатков средств бюджетов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-11546,9</w:t>
            </w:r>
          </w:p>
        </w:tc>
      </w:tr>
      <w:tr w:rsidR="00C615F5" w:rsidTr="00C0589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-11546,9</w:t>
            </w:r>
          </w:p>
        </w:tc>
      </w:tr>
      <w:tr w:rsidR="00C615F5" w:rsidTr="00C0589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01 05 02  01  00 0000 510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-11546,9</w:t>
            </w:r>
          </w:p>
        </w:tc>
      </w:tr>
      <w:tr w:rsidR="00C615F5" w:rsidTr="00C0589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01 05  02 01 10 0000 610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бюджета сельского поселения «</w:t>
            </w:r>
            <w:r>
              <w:rPr>
                <w:szCs w:val="24"/>
              </w:rPr>
              <w:t>Номоконовское</w:t>
            </w:r>
            <w:r w:rsidRPr="00D20D86">
              <w:rPr>
                <w:szCs w:val="24"/>
              </w:rPr>
              <w:t>»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Default="00C615F5" w:rsidP="00C615F5">
            <w:pPr>
              <w:ind w:firstLine="0"/>
            </w:pPr>
            <w:r>
              <w:t>11546,9</w:t>
            </w:r>
          </w:p>
        </w:tc>
      </w:tr>
      <w:tr w:rsidR="00C615F5" w:rsidTr="00C0589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остатков средств бюджетов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ind w:firstLine="0"/>
            </w:pPr>
            <w:r>
              <w:t>11546,9</w:t>
            </w:r>
          </w:p>
        </w:tc>
      </w:tr>
      <w:tr w:rsidR="00C615F5" w:rsidTr="00C0589E">
        <w:trPr>
          <w:cantSplit/>
          <w:trHeight w:val="55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ind w:firstLine="0"/>
            </w:pPr>
            <w:r>
              <w:t>11546,9</w:t>
            </w:r>
          </w:p>
        </w:tc>
      </w:tr>
      <w:tr w:rsidR="00C615F5" w:rsidTr="00C0589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01 05 02 01 00 0000 610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ind w:firstLine="0"/>
            </w:pPr>
            <w:r>
              <w:t>11546,9</w:t>
            </w:r>
          </w:p>
          <w:p w:rsidR="00C615F5" w:rsidRDefault="00C615F5" w:rsidP="00C615F5"/>
        </w:tc>
      </w:tr>
    </w:tbl>
    <w:p w:rsidR="00C615F5" w:rsidRDefault="00C615F5" w:rsidP="00C615F5">
      <w:pPr>
        <w:rPr>
          <w:sz w:val="24"/>
          <w:szCs w:val="26"/>
        </w:rPr>
      </w:pPr>
    </w:p>
    <w:p w:rsidR="00C615F5" w:rsidRDefault="00C615F5" w:rsidP="00C615F5">
      <w:pPr>
        <w:jc w:val="center"/>
        <w:rPr>
          <w:sz w:val="24"/>
          <w:szCs w:val="26"/>
        </w:rPr>
      </w:pPr>
      <w:r>
        <w:rPr>
          <w:sz w:val="24"/>
          <w:szCs w:val="26"/>
        </w:rPr>
        <w:t>______________</w:t>
      </w: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C0589E">
      <w:pPr>
        <w:pStyle w:val="affff3"/>
        <w:tabs>
          <w:tab w:val="left" w:pos="0"/>
        </w:tabs>
        <w:ind w:left="0" w:firstLine="0"/>
        <w:rPr>
          <w:szCs w:val="28"/>
        </w:rPr>
      </w:pPr>
    </w:p>
    <w:p w:rsidR="00C615F5" w:rsidRPr="00931301" w:rsidRDefault="00C615F5" w:rsidP="00C615F5">
      <w:pPr>
        <w:tabs>
          <w:tab w:val="left" w:pos="6660"/>
          <w:tab w:val="left" w:pos="9180"/>
        </w:tabs>
        <w:ind w:left="4860"/>
        <w:jc w:val="right"/>
        <w:rPr>
          <w:sz w:val="24"/>
          <w:szCs w:val="24"/>
        </w:rPr>
      </w:pPr>
      <w:r w:rsidRPr="00931301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6</w:t>
      </w:r>
    </w:p>
    <w:p w:rsidR="00C615F5" w:rsidRDefault="00C615F5" w:rsidP="00C615F5">
      <w:pPr>
        <w:ind w:left="4395"/>
        <w:rPr>
          <w:sz w:val="24"/>
          <w:szCs w:val="24"/>
        </w:rPr>
      </w:pPr>
      <w:r>
        <w:rPr>
          <w:sz w:val="24"/>
          <w:szCs w:val="24"/>
        </w:rPr>
        <w:t>к решению Совета сельского поселения</w:t>
      </w:r>
      <w:r w:rsidR="00C0589E">
        <w:rPr>
          <w:sz w:val="24"/>
          <w:szCs w:val="24"/>
        </w:rPr>
        <w:t xml:space="preserve"> «Чиронское»  от 25.12.2025г.</w:t>
      </w:r>
      <w:r>
        <w:rPr>
          <w:sz w:val="24"/>
          <w:szCs w:val="24"/>
        </w:rPr>
        <w:t xml:space="preserve"> № 123</w:t>
      </w:r>
    </w:p>
    <w:p w:rsidR="00C615F5" w:rsidRDefault="00C615F5" w:rsidP="00C615F5">
      <w:pPr>
        <w:pStyle w:val="affff3"/>
        <w:tabs>
          <w:tab w:val="left" w:pos="0"/>
          <w:tab w:val="left" w:pos="1260"/>
        </w:tabs>
        <w:ind w:left="4395" w:firstLine="0"/>
        <w:rPr>
          <w:sz w:val="24"/>
          <w:szCs w:val="24"/>
        </w:rPr>
      </w:pPr>
      <w:r>
        <w:rPr>
          <w:sz w:val="24"/>
          <w:szCs w:val="24"/>
        </w:rPr>
        <w:t xml:space="preserve">«О бюджете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"Чиронское</w:t>
      </w:r>
      <w:r w:rsidRPr="00B020A7">
        <w:rPr>
          <w:sz w:val="24"/>
          <w:szCs w:val="24"/>
        </w:rPr>
        <w:t>"</w:t>
      </w:r>
      <w:r>
        <w:rPr>
          <w:sz w:val="24"/>
          <w:szCs w:val="24"/>
        </w:rPr>
        <w:t xml:space="preserve">  на 2026 год и плановый период 2027-2028 годов»</w:t>
      </w:r>
    </w:p>
    <w:p w:rsidR="00C615F5" w:rsidRDefault="00C615F5" w:rsidP="00C615F5">
      <w:pPr>
        <w:pStyle w:val="affff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C615F5" w:rsidRDefault="00C615F5" w:rsidP="00C615F5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 xml:space="preserve">Источники финансирования дефицита бюджета </w:t>
      </w:r>
      <w:r w:rsidRPr="00C361AA">
        <w:rPr>
          <w:b/>
          <w:sz w:val="24"/>
          <w:szCs w:val="24"/>
        </w:rPr>
        <w:t>сельского поселения "</w:t>
      </w:r>
      <w:r>
        <w:rPr>
          <w:b/>
          <w:sz w:val="24"/>
          <w:szCs w:val="24"/>
        </w:rPr>
        <w:t>Чиронское</w:t>
      </w:r>
      <w:r w:rsidRPr="00C361AA">
        <w:rPr>
          <w:b/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6"/>
        </w:rPr>
        <w:t xml:space="preserve"> на </w:t>
      </w:r>
      <w:r w:rsidRPr="00690E2A">
        <w:rPr>
          <w:b/>
          <w:bCs/>
          <w:sz w:val="24"/>
          <w:szCs w:val="26"/>
        </w:rPr>
        <w:t xml:space="preserve">плановый период </w:t>
      </w:r>
      <w:r>
        <w:rPr>
          <w:b/>
          <w:bCs/>
          <w:sz w:val="24"/>
          <w:szCs w:val="26"/>
        </w:rPr>
        <w:t>2027 и 2028 годов.</w:t>
      </w:r>
    </w:p>
    <w:p w:rsidR="00C615F5" w:rsidRDefault="00C615F5" w:rsidP="00C615F5">
      <w:pPr>
        <w:jc w:val="center"/>
        <w:rPr>
          <w:b/>
          <w:bCs/>
          <w:sz w:val="24"/>
          <w:szCs w:val="26"/>
        </w:rPr>
      </w:pP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3544"/>
        <w:gridCol w:w="1559"/>
        <w:gridCol w:w="1559"/>
      </w:tblGrid>
      <w:tr w:rsidR="00C615F5" w:rsidTr="00C615F5">
        <w:trPr>
          <w:cantSplit/>
          <w:trHeight w:val="31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КОСГУ, относящихся к источникам финансирования дефицитов  бюджетов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Сумма</w:t>
            </w:r>
          </w:p>
          <w:p w:rsidR="00C615F5" w:rsidRDefault="00C615F5" w:rsidP="00C615F5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(тыс. рублей)</w:t>
            </w:r>
          </w:p>
        </w:tc>
      </w:tr>
      <w:tr w:rsidR="00C615F5" w:rsidTr="00C615F5">
        <w:trPr>
          <w:cantSplit/>
          <w:trHeight w:val="14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ГАИФ дефицитов бюджетов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группы, подгруппы, статьи и вида источника финансирования дефицитов бюджетов, код КОСГУ, относящихся к источникам финансирования дефицитов бюджетов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C615F5" w:rsidTr="00C615F5">
        <w:trPr>
          <w:cantSplit/>
          <w:trHeight w:val="483"/>
        </w:trPr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2027 год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2028 год</w:t>
            </w:r>
          </w:p>
        </w:tc>
      </w:tr>
      <w:tr w:rsidR="00C615F5" w:rsidTr="00C615F5">
        <w:trPr>
          <w:cantSplit/>
          <w:trHeight w:val="31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C615F5" w:rsidRPr="00C615F5" w:rsidTr="00C615F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C615F5" w:rsidRPr="00C615F5" w:rsidRDefault="00C615F5" w:rsidP="00C615F5">
            <w:pPr>
              <w:pStyle w:val="afb"/>
              <w:rPr>
                <w:szCs w:val="24"/>
              </w:rPr>
            </w:pPr>
            <w:r w:rsidRPr="00C615F5">
              <w:rPr>
                <w:bCs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F5" w:rsidRP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 w:rsidRPr="00C615F5">
              <w:rPr>
                <w:bCs/>
                <w:sz w:val="24"/>
                <w:szCs w:val="26"/>
              </w:rPr>
              <w:t>0,0</w:t>
            </w:r>
          </w:p>
        </w:tc>
      </w:tr>
      <w:tr w:rsidR="00C615F5" w:rsidRPr="00C615F5" w:rsidTr="00C615F5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01 03 00 00 00 0000 000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F5" w:rsidRPr="00C615F5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 w:rsidRPr="00C615F5">
              <w:rPr>
                <w:bCs/>
                <w:sz w:val="24"/>
                <w:szCs w:val="26"/>
              </w:rPr>
              <w:t>0,0</w:t>
            </w:r>
          </w:p>
        </w:tc>
      </w:tr>
      <w:tr w:rsidR="00C615F5" w:rsidTr="00C615F5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01 03 00 00 00 0000 800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F5" w:rsidRPr="00C72BF9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0,0</w:t>
            </w:r>
          </w:p>
        </w:tc>
      </w:tr>
      <w:tr w:rsidR="00C615F5" w:rsidTr="00C615F5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lastRenderedPageBreak/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01 03 01 00 10 0000 810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Погашение бюджетом </w:t>
            </w:r>
            <w:r w:rsidRPr="00D20D86">
              <w:rPr>
                <w:szCs w:val="24"/>
              </w:rPr>
              <w:t>сельского поселения «</w:t>
            </w:r>
            <w:r>
              <w:rPr>
                <w:szCs w:val="24"/>
              </w:rPr>
              <w:t>Номоконовское</w:t>
            </w:r>
            <w:r w:rsidRPr="00D20D86">
              <w:rPr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5F5" w:rsidRPr="00D20D86" w:rsidRDefault="00C615F5" w:rsidP="00C615F5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F5" w:rsidRPr="00C72BF9" w:rsidRDefault="00C615F5" w:rsidP="00C615F5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0,0</w:t>
            </w:r>
          </w:p>
        </w:tc>
      </w:tr>
      <w:tr w:rsidR="00C615F5" w:rsidTr="00C615F5">
        <w:trPr>
          <w:cantSplit/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01 05 00 00 00 0000 000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5F5" w:rsidRPr="00C615F5" w:rsidRDefault="00C615F5" w:rsidP="00C615F5">
            <w:pPr>
              <w:pStyle w:val="afb"/>
              <w:rPr>
                <w:bCs/>
                <w:szCs w:val="24"/>
              </w:rPr>
            </w:pPr>
            <w:r w:rsidRPr="00C615F5">
              <w:rPr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0,0</w:t>
            </w:r>
          </w:p>
        </w:tc>
      </w:tr>
      <w:tr w:rsidR="00C615F5" w:rsidTr="00C615F5">
        <w:trPr>
          <w:cantSplit/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-11177,3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-11263,4</w:t>
            </w:r>
          </w:p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</w:p>
        </w:tc>
      </w:tr>
      <w:tr w:rsidR="00C615F5" w:rsidTr="00C615F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01 05  02 00 00 0000 500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Pr="00D20D86" w:rsidRDefault="00C615F5" w:rsidP="00C615F5">
            <w:pPr>
              <w:pStyle w:val="afb"/>
              <w:jc w:val="center"/>
              <w:rPr>
                <w:szCs w:val="24"/>
              </w:rPr>
            </w:pPr>
            <w:r>
              <w:rPr>
                <w:szCs w:val="24"/>
              </w:rPr>
              <w:t>-11177,3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-11263,4</w:t>
            </w:r>
          </w:p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</w:p>
        </w:tc>
      </w:tr>
      <w:tr w:rsidR="00C615F5" w:rsidTr="00C615F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01 05 02  01  00 0000 510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Pr="00D20D86" w:rsidRDefault="00C615F5" w:rsidP="00C615F5">
            <w:pPr>
              <w:pStyle w:val="afb"/>
              <w:jc w:val="center"/>
              <w:rPr>
                <w:szCs w:val="24"/>
              </w:rPr>
            </w:pPr>
            <w:r>
              <w:rPr>
                <w:szCs w:val="24"/>
              </w:rPr>
              <w:t>-11177,3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-11263,4</w:t>
            </w:r>
          </w:p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</w:p>
        </w:tc>
      </w:tr>
      <w:tr w:rsidR="00C615F5" w:rsidTr="00C615F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 xml:space="preserve">   01 05 02  01 10 0000 510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бюджета сельского поселения «</w:t>
            </w:r>
            <w:r>
              <w:rPr>
                <w:szCs w:val="24"/>
              </w:rPr>
              <w:t>Чиронское</w:t>
            </w:r>
            <w:r w:rsidRPr="00D20D86">
              <w:rPr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Pr="00D20D86" w:rsidRDefault="00C615F5" w:rsidP="00C615F5">
            <w:pPr>
              <w:pStyle w:val="afb"/>
              <w:jc w:val="center"/>
              <w:rPr>
                <w:szCs w:val="24"/>
              </w:rPr>
            </w:pPr>
            <w:r>
              <w:rPr>
                <w:szCs w:val="24"/>
              </w:rPr>
              <w:t>-11177,3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F5" w:rsidRDefault="00C615F5" w:rsidP="00C615F5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11263,4</w:t>
            </w:r>
          </w:p>
          <w:p w:rsidR="00C615F5" w:rsidRDefault="00C615F5" w:rsidP="00C615F5">
            <w:pPr>
              <w:jc w:val="center"/>
              <w:rPr>
                <w:sz w:val="24"/>
                <w:szCs w:val="26"/>
              </w:rPr>
            </w:pPr>
          </w:p>
        </w:tc>
      </w:tr>
      <w:tr w:rsidR="00C615F5" w:rsidTr="00C615F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01 05 00 00 00 0000 600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Default="00C615F5" w:rsidP="00C615F5">
            <w:pPr>
              <w:ind w:firstLine="0"/>
            </w:pPr>
            <w:r>
              <w:rPr>
                <w:sz w:val="24"/>
                <w:szCs w:val="24"/>
              </w:rPr>
              <w:t>11177,3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5F5" w:rsidRPr="001F3FD1" w:rsidRDefault="00C615F5" w:rsidP="00C615F5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4"/>
              </w:rPr>
              <w:t>11263,4</w:t>
            </w:r>
          </w:p>
        </w:tc>
      </w:tr>
      <w:tr w:rsidR="00C615F5" w:rsidTr="00C615F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01 05 02 00 00 0000 600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ind w:firstLine="0"/>
            </w:pPr>
            <w:r>
              <w:rPr>
                <w:sz w:val="24"/>
                <w:szCs w:val="24"/>
              </w:rPr>
              <w:t>11177,3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ind w:firstLine="0"/>
            </w:pPr>
            <w:r>
              <w:rPr>
                <w:sz w:val="24"/>
                <w:szCs w:val="24"/>
              </w:rPr>
              <w:t>11263,4</w:t>
            </w:r>
          </w:p>
        </w:tc>
      </w:tr>
      <w:tr w:rsidR="00C615F5" w:rsidTr="00C615F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01 05 02 01 00 0000 610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ind w:firstLine="0"/>
            </w:pPr>
            <w:r>
              <w:rPr>
                <w:sz w:val="24"/>
                <w:szCs w:val="24"/>
              </w:rPr>
              <w:t>11177,3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ind w:firstLine="0"/>
            </w:pPr>
            <w:r>
              <w:rPr>
                <w:sz w:val="24"/>
                <w:szCs w:val="24"/>
              </w:rPr>
              <w:t>11263,4</w:t>
            </w:r>
          </w:p>
        </w:tc>
      </w:tr>
      <w:tr w:rsidR="00C615F5" w:rsidTr="00C615F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Pr="00D20D86" w:rsidRDefault="00C615F5" w:rsidP="00C615F5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бюджета сельского поселения «</w:t>
            </w:r>
            <w:r>
              <w:rPr>
                <w:szCs w:val="24"/>
              </w:rPr>
              <w:t>Чиронское</w:t>
            </w:r>
            <w:r w:rsidRPr="00D20D86">
              <w:rPr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ind w:firstLine="0"/>
            </w:pPr>
            <w:r>
              <w:rPr>
                <w:sz w:val="24"/>
                <w:szCs w:val="24"/>
              </w:rPr>
              <w:t>11177,3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F5" w:rsidRDefault="00C615F5" w:rsidP="00C615F5">
            <w:pPr>
              <w:ind w:firstLine="0"/>
            </w:pPr>
            <w:r>
              <w:rPr>
                <w:sz w:val="24"/>
                <w:szCs w:val="24"/>
              </w:rPr>
              <w:t>11263,4</w:t>
            </w:r>
          </w:p>
        </w:tc>
      </w:tr>
    </w:tbl>
    <w:p w:rsidR="00C615F5" w:rsidRDefault="00C615F5" w:rsidP="00C615F5">
      <w:pPr>
        <w:rPr>
          <w:sz w:val="24"/>
          <w:szCs w:val="26"/>
        </w:rPr>
      </w:pPr>
    </w:p>
    <w:p w:rsidR="00C615F5" w:rsidRDefault="00C615F5" w:rsidP="00C615F5">
      <w:pPr>
        <w:jc w:val="center"/>
        <w:rPr>
          <w:sz w:val="24"/>
          <w:szCs w:val="26"/>
        </w:rPr>
      </w:pPr>
      <w:r>
        <w:rPr>
          <w:sz w:val="24"/>
          <w:szCs w:val="26"/>
        </w:rPr>
        <w:t>______________</w:t>
      </w: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tbl>
      <w:tblPr>
        <w:tblW w:w="1060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709"/>
        <w:gridCol w:w="708"/>
        <w:gridCol w:w="1701"/>
        <w:gridCol w:w="1843"/>
        <w:gridCol w:w="425"/>
        <w:gridCol w:w="931"/>
      </w:tblGrid>
      <w:tr w:rsidR="00C0589E" w:rsidRPr="00C615F5" w:rsidTr="00C0589E">
        <w:trPr>
          <w:gridAfter w:val="1"/>
          <w:wAfter w:w="931" w:type="dxa"/>
          <w:trHeight w:val="2030"/>
        </w:trPr>
        <w:tc>
          <w:tcPr>
            <w:tcW w:w="4283" w:type="dxa"/>
            <w:vMerge w:val="restart"/>
          </w:tcPr>
          <w:p w:rsidR="00C0589E" w:rsidRPr="00C615F5" w:rsidRDefault="00C0589E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5"/>
            <w:tcBorders>
              <w:top w:val="nil"/>
              <w:left w:val="nil"/>
            </w:tcBorders>
          </w:tcPr>
          <w:p w:rsidR="00C0589E" w:rsidRPr="00C615F5" w:rsidRDefault="00C0589E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к решению Совета сельского поселения "Ч</w:t>
            </w:r>
            <w:r>
              <w:rPr>
                <w:color w:val="000000"/>
                <w:sz w:val="24"/>
                <w:szCs w:val="24"/>
              </w:rPr>
              <w:t xml:space="preserve">иронское"  от 25.12.2025г. </w:t>
            </w:r>
            <w:r w:rsidRPr="00C615F5">
              <w:rPr>
                <w:color w:val="000000"/>
                <w:sz w:val="24"/>
                <w:szCs w:val="24"/>
              </w:rPr>
              <w:t xml:space="preserve"> №</w:t>
            </w:r>
            <w:r>
              <w:rPr>
                <w:color w:val="000000"/>
                <w:sz w:val="24"/>
                <w:szCs w:val="24"/>
              </w:rPr>
              <w:t>123</w:t>
            </w:r>
          </w:p>
          <w:p w:rsidR="00C0589E" w:rsidRPr="00C615F5" w:rsidRDefault="00C0589E" w:rsidP="00C615F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«О бюджете  сельского поселения "Чиронское" на 2026 год и плановый период 2027-2028 годов»</w:t>
            </w:r>
          </w:p>
        </w:tc>
      </w:tr>
      <w:tr w:rsidR="00C0589E" w:rsidRPr="00C615F5" w:rsidTr="00C0589E">
        <w:trPr>
          <w:trHeight w:val="307"/>
        </w:trPr>
        <w:tc>
          <w:tcPr>
            <w:tcW w:w="4283" w:type="dxa"/>
            <w:vMerge/>
            <w:tcBorders>
              <w:bottom w:val="single" w:sz="2" w:space="0" w:color="000000"/>
            </w:tcBorders>
          </w:tcPr>
          <w:p w:rsidR="00C0589E" w:rsidRPr="00C615F5" w:rsidRDefault="00C0589E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317" w:type="dxa"/>
            <w:gridSpan w:val="6"/>
            <w:tcBorders>
              <w:left w:val="nil"/>
            </w:tcBorders>
          </w:tcPr>
          <w:p w:rsidR="00C0589E" w:rsidRPr="00C615F5" w:rsidRDefault="00C0589E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15F5" w:rsidRPr="00C615F5" w:rsidTr="00C0589E">
        <w:trPr>
          <w:gridAfter w:val="1"/>
          <w:wAfter w:w="931" w:type="dxa"/>
          <w:trHeight w:val="630"/>
        </w:trPr>
        <w:tc>
          <w:tcPr>
            <w:tcW w:w="96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2026 год</w:t>
            </w:r>
          </w:p>
        </w:tc>
      </w:tr>
      <w:tr w:rsidR="00C615F5" w:rsidRPr="00C615F5" w:rsidTr="00C0589E">
        <w:trPr>
          <w:trHeight w:val="307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15F5" w:rsidRPr="00C615F5" w:rsidTr="00C0589E">
        <w:trPr>
          <w:trHeight w:val="30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Сумма всего (тыс.руб.)</w:t>
            </w:r>
          </w:p>
        </w:tc>
      </w:tr>
      <w:tr w:rsidR="00C615F5" w:rsidRPr="00C615F5" w:rsidTr="00C0589E">
        <w:trPr>
          <w:trHeight w:val="763"/>
        </w:trPr>
        <w:tc>
          <w:tcPr>
            <w:tcW w:w="4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15F5" w:rsidRPr="00C615F5" w:rsidTr="00C0589E">
        <w:trPr>
          <w:trHeight w:val="30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10431,0</w:t>
            </w:r>
          </w:p>
        </w:tc>
      </w:tr>
      <w:tr w:rsidR="00C615F5" w:rsidRPr="00C615F5" w:rsidTr="00C0589E">
        <w:trPr>
          <w:trHeight w:val="61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C615F5" w:rsidRPr="00C615F5" w:rsidTr="00C0589E">
        <w:trPr>
          <w:trHeight w:val="92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C615F5" w:rsidRPr="00C615F5" w:rsidTr="00C0589E">
        <w:trPr>
          <w:trHeight w:val="4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 xml:space="preserve">000 00 20300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C615F5" w:rsidRPr="00C615F5" w:rsidTr="00C0589E">
        <w:trPr>
          <w:trHeight w:val="70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000 00 20300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C615F5" w:rsidRPr="00C615F5" w:rsidTr="00C0589E">
        <w:trPr>
          <w:trHeight w:val="61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C615F5" w:rsidRPr="00C615F5" w:rsidTr="00C0589E">
        <w:trPr>
          <w:trHeight w:val="67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C615F5" w:rsidRPr="00C615F5" w:rsidTr="00C0589E">
        <w:trPr>
          <w:trHeight w:val="52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C615F5" w:rsidRPr="00C615F5" w:rsidTr="00C0589E">
        <w:trPr>
          <w:trHeight w:val="55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C615F5" w:rsidRPr="00C615F5" w:rsidTr="00C0589E">
        <w:trPr>
          <w:trHeight w:val="61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C615F5" w:rsidRPr="00C615F5" w:rsidTr="00C0589E">
        <w:trPr>
          <w:trHeight w:val="30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615F5" w:rsidRPr="00C615F5" w:rsidTr="00C0589E">
        <w:trPr>
          <w:trHeight w:val="55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C615F5" w:rsidRPr="00C615F5" w:rsidTr="00C0589E">
        <w:trPr>
          <w:trHeight w:val="36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7688,3</w:t>
            </w:r>
          </w:p>
        </w:tc>
      </w:tr>
      <w:tr w:rsidR="00C615F5" w:rsidRPr="00C615F5" w:rsidTr="00C0589E">
        <w:trPr>
          <w:trHeight w:val="60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7671,6</w:t>
            </w:r>
          </w:p>
        </w:tc>
      </w:tr>
      <w:tr w:rsidR="00C615F5" w:rsidRPr="00C615F5" w:rsidTr="00C0589E">
        <w:trPr>
          <w:trHeight w:val="57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2579,6</w:t>
            </w:r>
          </w:p>
        </w:tc>
      </w:tr>
      <w:tr w:rsidR="00C615F5" w:rsidRPr="00C615F5" w:rsidTr="00C0589E">
        <w:trPr>
          <w:trHeight w:val="67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5092,0</w:t>
            </w:r>
          </w:p>
        </w:tc>
      </w:tr>
      <w:tr w:rsidR="00C615F5" w:rsidRPr="00C615F5" w:rsidTr="00C0589E">
        <w:trPr>
          <w:trHeight w:val="57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16,7</w:t>
            </w:r>
          </w:p>
        </w:tc>
      </w:tr>
      <w:tr w:rsidR="00C615F5" w:rsidRPr="00C615F5" w:rsidTr="00C0589E">
        <w:trPr>
          <w:trHeight w:val="58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16,7</w:t>
            </w:r>
          </w:p>
        </w:tc>
      </w:tr>
      <w:tr w:rsidR="00C615F5" w:rsidRPr="00C615F5" w:rsidTr="00C0589E">
        <w:trPr>
          <w:trHeight w:val="51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287,0</w:t>
            </w:r>
          </w:p>
        </w:tc>
      </w:tr>
      <w:tr w:rsidR="00C615F5" w:rsidRPr="00C615F5" w:rsidTr="00C0589E">
        <w:trPr>
          <w:trHeight w:val="63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287,0</w:t>
            </w:r>
          </w:p>
        </w:tc>
      </w:tr>
      <w:tr w:rsidR="00C615F5" w:rsidRPr="00C615F5" w:rsidTr="00C0589E">
        <w:trPr>
          <w:trHeight w:val="105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287,0</w:t>
            </w:r>
          </w:p>
        </w:tc>
      </w:tr>
      <w:tr w:rsidR="00C615F5" w:rsidRPr="00C615F5" w:rsidTr="00C0589E">
        <w:trPr>
          <w:trHeight w:val="69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287,0</w:t>
            </w:r>
          </w:p>
        </w:tc>
      </w:tr>
      <w:tr w:rsidR="00C615F5" w:rsidRPr="00C615F5" w:rsidTr="00C0589E">
        <w:trPr>
          <w:trHeight w:val="513"/>
        </w:trPr>
        <w:tc>
          <w:tcPr>
            <w:tcW w:w="42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5F5" w:rsidRPr="00C615F5" w:rsidTr="00C0589E">
        <w:trPr>
          <w:trHeight w:val="690"/>
        </w:trPr>
        <w:tc>
          <w:tcPr>
            <w:tcW w:w="4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C615F5">
              <w:rPr>
                <w:color w:val="000000"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5F5" w:rsidRPr="00C615F5" w:rsidTr="00C0589E">
        <w:trPr>
          <w:trHeight w:val="690"/>
        </w:trPr>
        <w:tc>
          <w:tcPr>
            <w:tcW w:w="4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C615F5">
              <w:rPr>
                <w:color w:val="000000"/>
                <w:sz w:val="22"/>
                <w:szCs w:val="22"/>
              </w:rPr>
              <w:t>Выполнение других общегосударственных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5F5" w:rsidRPr="00C615F5" w:rsidTr="00C0589E">
        <w:trPr>
          <w:trHeight w:val="690"/>
        </w:trPr>
        <w:tc>
          <w:tcPr>
            <w:tcW w:w="4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C615F5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5F5" w:rsidRPr="00C615F5" w:rsidTr="00C0589E">
        <w:trPr>
          <w:trHeight w:val="307"/>
        </w:trPr>
        <w:tc>
          <w:tcPr>
            <w:tcW w:w="42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634,9</w:t>
            </w:r>
          </w:p>
        </w:tc>
      </w:tr>
      <w:tr w:rsidR="00C615F5" w:rsidRPr="00C615F5" w:rsidTr="00C0589E">
        <w:trPr>
          <w:trHeight w:val="60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634,9</w:t>
            </w:r>
          </w:p>
        </w:tc>
      </w:tr>
      <w:tr w:rsidR="00C615F5" w:rsidRPr="00C615F5" w:rsidTr="00C0589E">
        <w:trPr>
          <w:trHeight w:val="55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634,9</w:t>
            </w:r>
          </w:p>
        </w:tc>
      </w:tr>
      <w:tr w:rsidR="00C615F5" w:rsidRPr="00C615F5" w:rsidTr="00C0589E">
        <w:trPr>
          <w:trHeight w:val="63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634,9</w:t>
            </w:r>
          </w:p>
        </w:tc>
      </w:tr>
      <w:tr w:rsidR="00C615F5" w:rsidRPr="00C615F5" w:rsidTr="00C0589E">
        <w:trPr>
          <w:trHeight w:val="63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C615F5" w:rsidRPr="00C615F5" w:rsidTr="00C0589E">
        <w:trPr>
          <w:trHeight w:val="63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C615F5" w:rsidRPr="00C615F5" w:rsidTr="00C0589E">
        <w:trPr>
          <w:trHeight w:val="63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C615F5" w:rsidRPr="00C615F5" w:rsidTr="00C0589E">
        <w:trPr>
          <w:trHeight w:val="63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15F5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C615F5" w:rsidRPr="00C615F5" w:rsidTr="00C0589E">
        <w:trPr>
          <w:trHeight w:val="30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5F5" w:rsidRPr="00C615F5" w:rsidRDefault="00C615F5" w:rsidP="00C615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615F5">
              <w:rPr>
                <w:b/>
                <w:bCs/>
                <w:color w:val="000000"/>
                <w:sz w:val="24"/>
                <w:szCs w:val="24"/>
              </w:rPr>
              <w:t>11546,9</w:t>
            </w:r>
          </w:p>
        </w:tc>
      </w:tr>
    </w:tbl>
    <w:p w:rsidR="00C0589E" w:rsidRDefault="00C0589E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0589E" w:rsidRDefault="00C0589E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0589E" w:rsidRDefault="00C0589E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0589E" w:rsidRDefault="00C0589E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0589E" w:rsidRDefault="00C0589E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C0589E" w:rsidRDefault="00C0589E" w:rsidP="00925302">
      <w:pPr>
        <w:pStyle w:val="affff3"/>
        <w:tabs>
          <w:tab w:val="left" w:pos="0"/>
        </w:tabs>
        <w:ind w:firstLine="0"/>
        <w:rPr>
          <w:szCs w:val="28"/>
        </w:rPr>
      </w:pPr>
    </w:p>
    <w:tbl>
      <w:tblPr>
        <w:tblW w:w="11443" w:type="dxa"/>
        <w:tblInd w:w="-601" w:type="dxa"/>
        <w:tblLayout w:type="fixed"/>
        <w:tblLook w:val="04A0"/>
      </w:tblPr>
      <w:tblGrid>
        <w:gridCol w:w="5245"/>
        <w:gridCol w:w="142"/>
        <w:gridCol w:w="425"/>
        <w:gridCol w:w="175"/>
        <w:gridCol w:w="392"/>
        <w:gridCol w:w="168"/>
        <w:gridCol w:w="1392"/>
        <w:gridCol w:w="328"/>
        <w:gridCol w:w="380"/>
        <w:gridCol w:w="1418"/>
        <w:gridCol w:w="382"/>
        <w:gridCol w:w="752"/>
        <w:gridCol w:w="244"/>
      </w:tblGrid>
      <w:tr w:rsidR="00C615F5" w:rsidRPr="00C615F5" w:rsidTr="00C0589E">
        <w:trPr>
          <w:gridAfter w:val="4"/>
          <w:wAfter w:w="2796" w:type="dxa"/>
          <w:trHeight w:val="315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bookmarkStart w:id="1" w:name="RANGE!A1:I44"/>
            <w:bookmarkEnd w:id="1"/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Приложение № 8</w:t>
            </w:r>
          </w:p>
        </w:tc>
      </w:tr>
      <w:tr w:rsidR="00C615F5" w:rsidRPr="00C615F5" w:rsidTr="00C0589E">
        <w:trPr>
          <w:gridAfter w:val="4"/>
          <w:wAfter w:w="2796" w:type="dxa"/>
          <w:trHeight w:val="1080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 xml:space="preserve">к решению Совета сельского </w:t>
            </w:r>
            <w:r w:rsidR="007B592C">
              <w:rPr>
                <w:sz w:val="24"/>
                <w:szCs w:val="24"/>
              </w:rPr>
              <w:t>поселения "Чиронское"  от 25.12.2025 №123</w:t>
            </w:r>
          </w:p>
        </w:tc>
      </w:tr>
      <w:tr w:rsidR="00C615F5" w:rsidRPr="00C615F5" w:rsidTr="00C0589E">
        <w:trPr>
          <w:gridAfter w:val="4"/>
          <w:wAfter w:w="2796" w:type="dxa"/>
          <w:trHeight w:val="1005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«О бюджете  сельского поселения "Чиронское" на 2026 год и плановый период 2027-2028 годов»</w:t>
            </w:r>
          </w:p>
        </w:tc>
      </w:tr>
      <w:tr w:rsidR="00C615F5" w:rsidRPr="00C615F5" w:rsidTr="00C0589E">
        <w:trPr>
          <w:trHeight w:val="315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</w:tr>
      <w:tr w:rsidR="00C615F5" w:rsidRPr="00C615F5" w:rsidTr="00C0589E">
        <w:trPr>
          <w:gridAfter w:val="4"/>
          <w:wAfter w:w="2796" w:type="dxa"/>
          <w:trHeight w:val="645"/>
        </w:trPr>
        <w:tc>
          <w:tcPr>
            <w:tcW w:w="86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5F5" w:rsidRPr="00C615F5" w:rsidRDefault="00C615F5" w:rsidP="001B0D13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2027-2028 годы</w:t>
            </w:r>
          </w:p>
        </w:tc>
      </w:tr>
      <w:tr w:rsidR="00C615F5" w:rsidRPr="00C615F5" w:rsidTr="00C0589E">
        <w:trPr>
          <w:gridAfter w:val="1"/>
          <w:wAfter w:w="244" w:type="dxa"/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</w:tr>
      <w:tr w:rsidR="00C615F5" w:rsidRPr="00C615F5" w:rsidTr="00C0589E">
        <w:trPr>
          <w:gridAfter w:val="1"/>
          <w:wAfter w:w="244" w:type="dxa"/>
          <w:trHeight w:val="31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Коды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План на 2027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План на 2028 год</w:t>
            </w:r>
          </w:p>
        </w:tc>
      </w:tr>
      <w:tr w:rsidR="00C615F5" w:rsidRPr="00C615F5" w:rsidTr="00C0589E">
        <w:trPr>
          <w:gridAfter w:val="1"/>
          <w:wAfter w:w="244" w:type="dxa"/>
          <w:trHeight w:val="78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ПР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ЦСТ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ВР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615F5" w:rsidRPr="00C615F5" w:rsidTr="00C0589E">
        <w:trPr>
          <w:gridAfter w:val="1"/>
          <w:wAfter w:w="244" w:type="dxa"/>
          <w:trHeight w:val="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1B0D13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1B0D13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1B0D13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1B0D1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1B0D13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1B0D13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1B0D13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1B0D1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1B0D13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1B0D1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1B0D13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1B0D13">
              <w:rPr>
                <w:bCs/>
                <w:sz w:val="24"/>
                <w:szCs w:val="24"/>
              </w:rPr>
              <w:t>10107,6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1B0D13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1B0D13">
              <w:rPr>
                <w:bCs/>
                <w:sz w:val="24"/>
                <w:szCs w:val="24"/>
              </w:rPr>
              <w:t>10002,6</w:t>
            </w:r>
          </w:p>
        </w:tc>
      </w:tr>
      <w:tr w:rsidR="00C615F5" w:rsidRPr="00C615F5" w:rsidTr="00C0589E">
        <w:trPr>
          <w:gridAfter w:val="1"/>
          <w:wAfter w:w="244" w:type="dxa"/>
          <w:trHeight w:val="6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1089,0</w:t>
            </w:r>
          </w:p>
        </w:tc>
      </w:tr>
      <w:tr w:rsidR="00C615F5" w:rsidRPr="00C615F5" w:rsidTr="00C0589E">
        <w:trPr>
          <w:gridAfter w:val="1"/>
          <w:wAfter w:w="244" w:type="dxa"/>
          <w:trHeight w:val="9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000 00 20000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1089,0</w:t>
            </w:r>
          </w:p>
        </w:tc>
      </w:tr>
      <w:tr w:rsidR="00C615F5" w:rsidRPr="00C615F5" w:rsidTr="00C0589E">
        <w:trPr>
          <w:gridAfter w:val="1"/>
          <w:wAfter w:w="244" w:type="dxa"/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 xml:space="preserve">000 00 20300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1089,0</w:t>
            </w:r>
          </w:p>
        </w:tc>
      </w:tr>
      <w:tr w:rsidR="00C615F5" w:rsidRPr="00C615F5" w:rsidTr="00C0589E">
        <w:trPr>
          <w:gridAfter w:val="1"/>
          <w:wAfter w:w="244" w:type="dxa"/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000 00 20300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1089,0</w:t>
            </w:r>
          </w:p>
        </w:tc>
      </w:tr>
      <w:tr w:rsidR="00C615F5" w:rsidRPr="00C615F5" w:rsidTr="00C0589E">
        <w:trPr>
          <w:gridAfter w:val="1"/>
          <w:wAfter w:w="244" w:type="dxa"/>
          <w:trHeight w:val="10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1652,2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1652,2</w:t>
            </w:r>
          </w:p>
        </w:tc>
      </w:tr>
      <w:tr w:rsidR="00C615F5" w:rsidRPr="00C615F5" w:rsidTr="00C0589E">
        <w:trPr>
          <w:gridAfter w:val="1"/>
          <w:wAfter w:w="244" w:type="dxa"/>
          <w:trHeight w:val="9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000 00 20000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1652,2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1652,2</w:t>
            </w:r>
          </w:p>
        </w:tc>
      </w:tr>
      <w:tr w:rsidR="00C615F5" w:rsidRPr="00C615F5" w:rsidTr="00C0589E">
        <w:trPr>
          <w:gridAfter w:val="1"/>
          <w:wAfter w:w="244" w:type="dxa"/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1652,2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1652,2</w:t>
            </w:r>
          </w:p>
        </w:tc>
      </w:tr>
      <w:tr w:rsidR="00C615F5" w:rsidRPr="00C615F5" w:rsidTr="00C0589E">
        <w:trPr>
          <w:gridAfter w:val="1"/>
          <w:wAfter w:w="244" w:type="dxa"/>
          <w:trHeight w:val="5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1652,2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1652,2</w:t>
            </w:r>
          </w:p>
        </w:tc>
      </w:tr>
      <w:tr w:rsidR="00C615F5" w:rsidRPr="00C615F5" w:rsidTr="00C0589E">
        <w:trPr>
          <w:gridAfter w:val="1"/>
          <w:wAfter w:w="244" w:type="dxa"/>
          <w:trHeight w:val="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1,5</w:t>
            </w:r>
          </w:p>
        </w:tc>
      </w:tr>
      <w:tr w:rsidR="00C615F5" w:rsidRPr="00C615F5" w:rsidTr="00C0589E">
        <w:trPr>
          <w:gridAfter w:val="1"/>
          <w:wAfter w:w="244" w:type="dxa"/>
          <w:trHeight w:val="315"/>
        </w:trPr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 xml:space="preserve">Межбюджетные трансферты из бюджетов поселений бюджету муниципального района и </w:t>
            </w:r>
            <w:r w:rsidRPr="00C615F5">
              <w:rPr>
                <w:sz w:val="24"/>
                <w:szCs w:val="24"/>
              </w:rPr>
              <w:lastRenderedPageBreak/>
              <w:t>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000 00 52106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1,5</w:t>
            </w:r>
          </w:p>
        </w:tc>
      </w:tr>
      <w:tr w:rsidR="00C615F5" w:rsidRPr="00C615F5" w:rsidTr="00C0589E">
        <w:trPr>
          <w:gridAfter w:val="1"/>
          <w:wAfter w:w="244" w:type="dxa"/>
          <w:trHeight w:val="315"/>
        </w:trPr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615F5" w:rsidRPr="00C615F5" w:rsidTr="00C0589E">
        <w:trPr>
          <w:gridAfter w:val="1"/>
          <w:wAfter w:w="244" w:type="dxa"/>
          <w:trHeight w:val="51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7364,9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7259,9</w:t>
            </w:r>
          </w:p>
        </w:tc>
      </w:tr>
      <w:tr w:rsidR="00C615F5" w:rsidRPr="00C615F5" w:rsidTr="00C0589E">
        <w:trPr>
          <w:gridAfter w:val="1"/>
          <w:wAfter w:w="244" w:type="dxa"/>
          <w:trHeight w:val="5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000 00 52100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7348,2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7243,2</w:t>
            </w:r>
          </w:p>
        </w:tc>
      </w:tr>
      <w:tr w:rsidR="00C615F5" w:rsidRPr="00C615F5" w:rsidTr="00C0589E">
        <w:trPr>
          <w:gridAfter w:val="1"/>
          <w:wAfter w:w="244" w:type="dxa"/>
          <w:trHeight w:val="6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000 00 52100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2579,6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2579,6</w:t>
            </w:r>
          </w:p>
        </w:tc>
      </w:tr>
      <w:tr w:rsidR="00C615F5" w:rsidRPr="00C615F5" w:rsidTr="00C0589E">
        <w:trPr>
          <w:gridAfter w:val="1"/>
          <w:wAfter w:w="244" w:type="dxa"/>
          <w:trHeight w:val="5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000 00 52100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4768,6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4663,6</w:t>
            </w:r>
          </w:p>
        </w:tc>
      </w:tr>
      <w:tr w:rsidR="00C615F5" w:rsidRPr="00C615F5" w:rsidTr="00C0589E">
        <w:trPr>
          <w:gridAfter w:val="1"/>
          <w:wAfter w:w="244" w:type="dxa"/>
          <w:trHeight w:val="5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16,7</w:t>
            </w:r>
          </w:p>
        </w:tc>
      </w:tr>
      <w:tr w:rsidR="00C615F5" w:rsidRPr="00C615F5" w:rsidTr="00C0589E">
        <w:trPr>
          <w:gridAfter w:val="1"/>
          <w:wAfter w:w="244" w:type="dxa"/>
          <w:trHeight w:val="5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16,7</w:t>
            </w:r>
          </w:p>
        </w:tc>
      </w:tr>
      <w:tr w:rsidR="00C615F5" w:rsidRPr="00C615F5" w:rsidTr="00C0589E">
        <w:trPr>
          <w:gridAfter w:val="1"/>
          <w:wAfter w:w="244" w:type="dxa"/>
          <w:trHeight w:val="4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318,5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509,6</w:t>
            </w:r>
          </w:p>
        </w:tc>
      </w:tr>
      <w:tr w:rsidR="00C615F5" w:rsidRPr="00C615F5" w:rsidTr="00C0589E">
        <w:trPr>
          <w:gridAfter w:val="1"/>
          <w:wAfter w:w="244" w:type="dxa"/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318,5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509,6</w:t>
            </w:r>
          </w:p>
        </w:tc>
      </w:tr>
      <w:tr w:rsidR="00C615F5" w:rsidRPr="00C615F5" w:rsidTr="00C0589E">
        <w:trPr>
          <w:gridAfter w:val="1"/>
          <w:wAfter w:w="244" w:type="dxa"/>
          <w:trHeight w:val="9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318,5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509,6</w:t>
            </w:r>
          </w:p>
        </w:tc>
      </w:tr>
      <w:tr w:rsidR="00C615F5" w:rsidRPr="00C615F5" w:rsidTr="00C0589E">
        <w:trPr>
          <w:gridAfter w:val="1"/>
          <w:wAfter w:w="244" w:type="dxa"/>
          <w:trHeight w:val="5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318,5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509,6</w:t>
            </w:r>
          </w:p>
        </w:tc>
      </w:tr>
      <w:tr w:rsidR="00C615F5" w:rsidRPr="00C615F5" w:rsidTr="00C0589E">
        <w:trPr>
          <w:gridAfter w:val="1"/>
          <w:wAfter w:w="244" w:type="dxa"/>
          <w:trHeight w:val="5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50,0</w:t>
            </w:r>
          </w:p>
        </w:tc>
      </w:tr>
      <w:tr w:rsidR="00C615F5" w:rsidRPr="00C615F5" w:rsidTr="00C0589E">
        <w:trPr>
          <w:gridAfter w:val="1"/>
          <w:wAfter w:w="244" w:type="dxa"/>
          <w:trHeight w:val="5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0"/>
              </w:rPr>
            </w:pPr>
            <w:r w:rsidRPr="00C615F5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50,0</w:t>
            </w:r>
          </w:p>
        </w:tc>
      </w:tr>
      <w:tr w:rsidR="00C615F5" w:rsidRPr="00C615F5" w:rsidTr="00C0589E">
        <w:trPr>
          <w:gridAfter w:val="1"/>
          <w:wAfter w:w="244" w:type="dxa"/>
          <w:trHeight w:val="5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>Выполнение других общегосударственных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000 00 52100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50,0</w:t>
            </w:r>
          </w:p>
        </w:tc>
      </w:tr>
      <w:tr w:rsidR="00C615F5" w:rsidRPr="00C615F5" w:rsidTr="00C0589E">
        <w:trPr>
          <w:gridAfter w:val="1"/>
          <w:wAfter w:w="244" w:type="dxa"/>
          <w:trHeight w:val="54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0"/>
              </w:rPr>
            </w:pPr>
            <w:r w:rsidRPr="00C615F5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000 00 52100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50,0</w:t>
            </w:r>
          </w:p>
        </w:tc>
      </w:tr>
      <w:tr w:rsidR="00C615F5" w:rsidRPr="00C615F5" w:rsidTr="00C0589E">
        <w:trPr>
          <w:gridAfter w:val="1"/>
          <w:wAfter w:w="244" w:type="dxa"/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557,2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557,2</w:t>
            </w:r>
          </w:p>
        </w:tc>
      </w:tr>
      <w:tr w:rsidR="00C615F5" w:rsidRPr="00C615F5" w:rsidTr="00C0589E">
        <w:trPr>
          <w:gridAfter w:val="1"/>
          <w:wAfter w:w="244" w:type="dxa"/>
          <w:trHeight w:val="4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0589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557,2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557,2</w:t>
            </w:r>
          </w:p>
        </w:tc>
      </w:tr>
      <w:tr w:rsidR="00C615F5" w:rsidRPr="00C615F5" w:rsidTr="00C0589E">
        <w:trPr>
          <w:gridAfter w:val="1"/>
          <w:wAfter w:w="244" w:type="dxa"/>
          <w:trHeight w:val="4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0589E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000 00 52100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557,2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557,2</w:t>
            </w:r>
          </w:p>
        </w:tc>
      </w:tr>
      <w:tr w:rsidR="00C615F5" w:rsidRPr="00C615F5" w:rsidTr="00C0589E">
        <w:trPr>
          <w:gridAfter w:val="1"/>
          <w:wAfter w:w="244" w:type="dxa"/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0589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000 00 52100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557,2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557,2</w:t>
            </w:r>
          </w:p>
        </w:tc>
      </w:tr>
      <w:tr w:rsidR="00C615F5" w:rsidRPr="00C615F5" w:rsidTr="00C0589E">
        <w:trPr>
          <w:gridAfter w:val="1"/>
          <w:wAfter w:w="244" w:type="dxa"/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0589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144,0</w:t>
            </w:r>
          </w:p>
        </w:tc>
      </w:tr>
      <w:tr w:rsidR="00C615F5" w:rsidRPr="00C615F5" w:rsidTr="00C0589E">
        <w:trPr>
          <w:gridAfter w:val="1"/>
          <w:wAfter w:w="244" w:type="dxa"/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0589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144,0</w:t>
            </w:r>
          </w:p>
        </w:tc>
      </w:tr>
      <w:tr w:rsidR="00C615F5" w:rsidRPr="00C615F5" w:rsidTr="00C0589E">
        <w:trPr>
          <w:gridAfter w:val="1"/>
          <w:wAfter w:w="244" w:type="dxa"/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0589E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000 00 49101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144,0</w:t>
            </w:r>
          </w:p>
        </w:tc>
      </w:tr>
      <w:tr w:rsidR="00C615F5" w:rsidRPr="00C615F5" w:rsidTr="00C0589E">
        <w:trPr>
          <w:gridAfter w:val="1"/>
          <w:wAfter w:w="244" w:type="dxa"/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0589E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000 00 49101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15F5">
              <w:rPr>
                <w:sz w:val="24"/>
                <w:szCs w:val="24"/>
              </w:rPr>
              <w:t>144,0</w:t>
            </w:r>
          </w:p>
        </w:tc>
      </w:tr>
      <w:tr w:rsidR="00C615F5" w:rsidRPr="00C615F5" w:rsidTr="00C0589E">
        <w:trPr>
          <w:gridAfter w:val="1"/>
          <w:wAfter w:w="244" w:type="dxa"/>
          <w:trHeight w:val="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lastRenderedPageBreak/>
              <w:t>Итого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615F5" w:rsidRDefault="00C615F5" w:rsidP="00C615F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615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11177,3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5F5" w:rsidRPr="00C0589E" w:rsidRDefault="00C615F5" w:rsidP="00C615F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0589E">
              <w:rPr>
                <w:bCs/>
                <w:sz w:val="24"/>
                <w:szCs w:val="24"/>
              </w:rPr>
              <w:t>11263,4</w:t>
            </w:r>
          </w:p>
        </w:tc>
      </w:tr>
    </w:tbl>
    <w:p w:rsidR="00C615F5" w:rsidRDefault="00C615F5" w:rsidP="00925302">
      <w:pPr>
        <w:pStyle w:val="affff3"/>
        <w:tabs>
          <w:tab w:val="left" w:pos="0"/>
        </w:tabs>
        <w:ind w:firstLine="0"/>
        <w:rPr>
          <w:szCs w:val="28"/>
        </w:rPr>
      </w:pPr>
    </w:p>
    <w:tbl>
      <w:tblPr>
        <w:tblW w:w="12180" w:type="dxa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12"/>
        <w:gridCol w:w="567"/>
        <w:gridCol w:w="425"/>
        <w:gridCol w:w="425"/>
        <w:gridCol w:w="1418"/>
        <w:gridCol w:w="425"/>
        <w:gridCol w:w="567"/>
        <w:gridCol w:w="42"/>
        <w:gridCol w:w="525"/>
        <w:gridCol w:w="567"/>
        <w:gridCol w:w="55"/>
        <w:gridCol w:w="370"/>
        <w:gridCol w:w="1560"/>
        <w:gridCol w:w="63"/>
        <w:gridCol w:w="80"/>
        <w:gridCol w:w="979"/>
      </w:tblGrid>
      <w:tr w:rsidR="00C0589E" w:rsidRPr="007B592C" w:rsidTr="00C0589E">
        <w:trPr>
          <w:trHeight w:val="304"/>
        </w:trPr>
        <w:tc>
          <w:tcPr>
            <w:tcW w:w="9128" w:type="dxa"/>
            <w:gridSpan w:val="11"/>
            <w:tcBorders>
              <w:top w:val="nil"/>
            </w:tcBorders>
          </w:tcPr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0589E" w:rsidRPr="007B592C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</w:t>
            </w:r>
            <w:r w:rsidRPr="007B592C">
              <w:rPr>
                <w:color w:val="000000"/>
                <w:sz w:val="24"/>
                <w:szCs w:val="24"/>
              </w:rPr>
              <w:t>Приложение № 9</w:t>
            </w:r>
          </w:p>
        </w:tc>
        <w:tc>
          <w:tcPr>
            <w:tcW w:w="1993" w:type="dxa"/>
            <w:gridSpan w:val="3"/>
            <w:tcBorders>
              <w:top w:val="nil"/>
              <w:left w:val="nil"/>
              <w:right w:val="nil"/>
            </w:tcBorders>
          </w:tcPr>
          <w:p w:rsidR="00C0589E" w:rsidRPr="007B592C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0589E" w:rsidRPr="007B592C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0589E" w:rsidRPr="007B592C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0589E" w:rsidRPr="007B592C" w:rsidTr="00C0589E">
        <w:trPr>
          <w:gridAfter w:val="3"/>
          <w:wAfter w:w="1122" w:type="dxa"/>
          <w:trHeight w:val="1058"/>
        </w:trPr>
        <w:tc>
          <w:tcPr>
            <w:tcW w:w="11058" w:type="dxa"/>
            <w:gridSpan w:val="13"/>
          </w:tcPr>
          <w:p w:rsidR="00C0589E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</w:t>
            </w:r>
            <w:r w:rsidRPr="007B592C">
              <w:rPr>
                <w:color w:val="000000"/>
                <w:sz w:val="24"/>
                <w:szCs w:val="24"/>
              </w:rPr>
              <w:t xml:space="preserve">к решению Совета сельского </w:t>
            </w:r>
            <w:r>
              <w:rPr>
                <w:color w:val="000000"/>
                <w:sz w:val="24"/>
                <w:szCs w:val="24"/>
              </w:rPr>
              <w:t xml:space="preserve">поселения "Чиронское" </w:t>
            </w:r>
          </w:p>
          <w:p w:rsidR="00C0589E" w:rsidRPr="007B592C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от 25.12.2025г.№123</w:t>
            </w:r>
          </w:p>
        </w:tc>
      </w:tr>
      <w:tr w:rsidR="00C0589E" w:rsidRPr="007B592C" w:rsidTr="00C0589E">
        <w:trPr>
          <w:gridAfter w:val="3"/>
          <w:wAfter w:w="1122" w:type="dxa"/>
          <w:trHeight w:val="926"/>
        </w:trPr>
        <w:tc>
          <w:tcPr>
            <w:tcW w:w="11058" w:type="dxa"/>
            <w:gridSpan w:val="13"/>
          </w:tcPr>
          <w:p w:rsidR="00C0589E" w:rsidRDefault="00C0589E" w:rsidP="00C0589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  <w:r w:rsidRPr="007B592C">
              <w:rPr>
                <w:color w:val="000000"/>
                <w:sz w:val="24"/>
                <w:szCs w:val="24"/>
              </w:rPr>
              <w:t>«О бюджете  сельского поселения "Чиронское"</w:t>
            </w:r>
          </w:p>
          <w:p w:rsidR="00C0589E" w:rsidRPr="007B592C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</w:t>
            </w:r>
            <w:r w:rsidRPr="007B592C">
              <w:rPr>
                <w:color w:val="000000"/>
                <w:sz w:val="24"/>
                <w:szCs w:val="24"/>
              </w:rPr>
              <w:t>на 2026 год и плановый период 2027-2028 годов»</w:t>
            </w:r>
          </w:p>
        </w:tc>
      </w:tr>
      <w:tr w:rsidR="00C0589E" w:rsidRPr="007B592C" w:rsidTr="00C0589E">
        <w:trPr>
          <w:gridBefore w:val="13"/>
          <w:wBefore w:w="11058" w:type="dxa"/>
          <w:trHeight w:val="304"/>
        </w:trPr>
        <w:tc>
          <w:tcPr>
            <w:tcW w:w="14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89E" w:rsidRPr="007B592C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C0589E" w:rsidRPr="007B592C" w:rsidRDefault="00C0589E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592C" w:rsidRPr="007B592C" w:rsidTr="00C0589E">
        <w:trPr>
          <w:gridAfter w:val="3"/>
          <w:wAfter w:w="1122" w:type="dxa"/>
          <w:trHeight w:val="595"/>
        </w:trPr>
        <w:tc>
          <w:tcPr>
            <w:tcW w:w="11058" w:type="dxa"/>
            <w:gridSpan w:val="13"/>
            <w:tcBorders>
              <w:bottom w:val="single" w:sz="2" w:space="0" w:color="000000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2026 год</w:t>
            </w:r>
          </w:p>
        </w:tc>
      </w:tr>
      <w:tr w:rsidR="007B592C" w:rsidRPr="007B592C" w:rsidTr="001B0D13">
        <w:trPr>
          <w:trHeight w:val="304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69" w:type="dxa"/>
            <w:gridSpan w:val="7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592C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38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План на год (тыс.руб.)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287B0F">
            <w:pPr>
              <w:autoSpaceDE w:val="0"/>
              <w:autoSpaceDN w:val="0"/>
              <w:adjustRightInd w:val="0"/>
              <w:spacing w:line="240" w:lineRule="auto"/>
              <w:ind w:firstLine="10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B592C" w:rsidRPr="007B592C" w:rsidTr="00287B0F">
        <w:trPr>
          <w:gridAfter w:val="3"/>
          <w:wAfter w:w="1122" w:type="dxa"/>
          <w:trHeight w:val="913"/>
        </w:trPr>
        <w:tc>
          <w:tcPr>
            <w:tcW w:w="4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администратора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287B0F">
            <w:pPr>
              <w:autoSpaceDE w:val="0"/>
              <w:autoSpaceDN w:val="0"/>
              <w:adjustRightInd w:val="0"/>
              <w:spacing w:line="240" w:lineRule="auto"/>
              <w:ind w:right="861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10431,0</w:t>
            </w:r>
          </w:p>
        </w:tc>
      </w:tr>
      <w:tr w:rsidR="00287B0F" w:rsidRPr="007B592C" w:rsidTr="00287B0F">
        <w:trPr>
          <w:gridAfter w:val="3"/>
          <w:wAfter w:w="1122" w:type="dxa"/>
          <w:trHeight w:val="608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287B0F" w:rsidRPr="007B592C" w:rsidTr="00287B0F">
        <w:trPr>
          <w:gridAfter w:val="3"/>
          <w:wAfter w:w="1122" w:type="dxa"/>
          <w:trHeight w:val="913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 xml:space="preserve">000 00 20300 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287B0F" w:rsidRPr="007B592C" w:rsidTr="00287B0F">
        <w:trPr>
          <w:gridAfter w:val="3"/>
          <w:wAfter w:w="1122" w:type="dxa"/>
          <w:trHeight w:val="608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000 00 20300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287B0F" w:rsidRPr="007B592C" w:rsidTr="00287B0F">
        <w:trPr>
          <w:gridAfter w:val="3"/>
          <w:wAfter w:w="1122" w:type="dxa"/>
          <w:trHeight w:val="1217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287B0F" w:rsidRPr="007B592C" w:rsidTr="00287B0F">
        <w:trPr>
          <w:gridAfter w:val="3"/>
          <w:wAfter w:w="1122" w:type="dxa"/>
          <w:trHeight w:val="913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287B0F" w:rsidRPr="007B592C" w:rsidTr="00287B0F">
        <w:trPr>
          <w:gridAfter w:val="3"/>
          <w:wAfter w:w="1122" w:type="dxa"/>
          <w:trHeight w:val="913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7688,3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7671,6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2579,6</w:t>
            </w:r>
          </w:p>
        </w:tc>
      </w:tr>
      <w:tr w:rsidR="00287B0F" w:rsidRPr="007B592C" w:rsidTr="00287B0F">
        <w:trPr>
          <w:gridAfter w:val="3"/>
          <w:wAfter w:w="1122" w:type="dxa"/>
          <w:trHeight w:val="608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5092,0</w:t>
            </w:r>
          </w:p>
        </w:tc>
      </w:tr>
      <w:tr w:rsidR="00287B0F" w:rsidRPr="007B592C" w:rsidTr="00287B0F">
        <w:trPr>
          <w:gridAfter w:val="3"/>
          <w:wAfter w:w="1122" w:type="dxa"/>
          <w:trHeight w:val="608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16,7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16,7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287,0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287,0</w:t>
            </w:r>
          </w:p>
        </w:tc>
      </w:tr>
      <w:tr w:rsidR="00287B0F" w:rsidRPr="007B592C" w:rsidTr="00287B0F">
        <w:trPr>
          <w:gridAfter w:val="3"/>
          <w:wAfter w:w="1122" w:type="dxa"/>
          <w:trHeight w:val="1217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287,0</w:t>
            </w:r>
          </w:p>
        </w:tc>
      </w:tr>
      <w:tr w:rsidR="00287B0F" w:rsidRPr="007B592C" w:rsidTr="00287B0F">
        <w:trPr>
          <w:gridAfter w:val="3"/>
          <w:wAfter w:w="1122" w:type="dxa"/>
          <w:trHeight w:val="608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287,0</w:t>
            </w:r>
          </w:p>
        </w:tc>
      </w:tr>
      <w:tr w:rsidR="00287B0F" w:rsidRPr="007B592C" w:rsidTr="00287B0F">
        <w:trPr>
          <w:gridAfter w:val="3"/>
          <w:wAfter w:w="1122" w:type="dxa"/>
          <w:trHeight w:val="608"/>
        </w:trPr>
        <w:tc>
          <w:tcPr>
            <w:tcW w:w="41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87B0F" w:rsidRPr="007B592C" w:rsidTr="00287B0F">
        <w:trPr>
          <w:gridAfter w:val="3"/>
          <w:wAfter w:w="1122" w:type="dxa"/>
          <w:trHeight w:val="494"/>
        </w:trPr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7B592C">
              <w:rPr>
                <w:color w:val="000000"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B592C">
              <w:rPr>
                <w:color w:val="000000"/>
                <w:sz w:val="22"/>
                <w:szCs w:val="22"/>
              </w:rPr>
              <w:t>Выполнение других общегосударственных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87B0F" w:rsidRPr="007B592C" w:rsidTr="00287B0F">
        <w:trPr>
          <w:gridAfter w:val="3"/>
          <w:wAfter w:w="1122" w:type="dxa"/>
          <w:trHeight w:val="494"/>
        </w:trPr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7B592C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634,9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634,9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634,9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634,9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B592C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287B0F" w:rsidRPr="007B592C" w:rsidTr="00287B0F">
        <w:trPr>
          <w:gridAfter w:val="3"/>
          <w:wAfter w:w="1122" w:type="dxa"/>
          <w:trHeight w:val="30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92C" w:rsidRPr="007B592C" w:rsidRDefault="007B592C" w:rsidP="007B59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B592C">
              <w:rPr>
                <w:b/>
                <w:bCs/>
                <w:color w:val="000000"/>
                <w:sz w:val="24"/>
                <w:szCs w:val="24"/>
              </w:rPr>
              <w:t>11546,9</w:t>
            </w:r>
          </w:p>
        </w:tc>
      </w:tr>
    </w:tbl>
    <w:p w:rsidR="007B592C" w:rsidRDefault="007B592C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p w:rsidR="00287B0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tbl>
      <w:tblPr>
        <w:tblW w:w="10774" w:type="dxa"/>
        <w:tblInd w:w="-82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694"/>
        <w:gridCol w:w="2410"/>
        <w:gridCol w:w="851"/>
        <w:gridCol w:w="373"/>
        <w:gridCol w:w="335"/>
        <w:gridCol w:w="310"/>
        <w:gridCol w:w="614"/>
        <w:gridCol w:w="777"/>
        <w:gridCol w:w="142"/>
        <w:gridCol w:w="80"/>
        <w:gridCol w:w="204"/>
        <w:gridCol w:w="408"/>
        <w:gridCol w:w="584"/>
        <w:gridCol w:w="283"/>
        <w:gridCol w:w="709"/>
      </w:tblGrid>
      <w:tr w:rsidR="003C2F36" w:rsidRPr="00287B0F" w:rsidTr="003C2F36">
        <w:trPr>
          <w:trHeight w:val="315"/>
        </w:trPr>
        <w:tc>
          <w:tcPr>
            <w:tcW w:w="8506" w:type="dxa"/>
            <w:gridSpan w:val="9"/>
            <w:tcBorders>
              <w:top w:val="nil"/>
            </w:tcBorders>
          </w:tcPr>
          <w:p w:rsidR="003C2F36" w:rsidRDefault="003C2F36" w:rsidP="003C2F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3C2F36" w:rsidRPr="00287B0F" w:rsidRDefault="003C2F36" w:rsidP="003C2F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Приложение №10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right w:val="nil"/>
            </w:tcBorders>
          </w:tcPr>
          <w:p w:rsidR="003C2F36" w:rsidRPr="00287B0F" w:rsidRDefault="003C2F36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right w:val="nil"/>
            </w:tcBorders>
          </w:tcPr>
          <w:p w:rsidR="003C2F36" w:rsidRPr="00287B0F" w:rsidRDefault="003C2F36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3C2F36" w:rsidRPr="00287B0F" w:rsidRDefault="003C2F36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2F36" w:rsidRPr="00287B0F" w:rsidTr="003C2F36">
        <w:trPr>
          <w:trHeight w:val="2058"/>
        </w:trPr>
        <w:tc>
          <w:tcPr>
            <w:tcW w:w="10774" w:type="dxa"/>
            <w:gridSpan w:val="15"/>
          </w:tcPr>
          <w:p w:rsidR="003C2F36" w:rsidRDefault="003C2F36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287B0F">
              <w:rPr>
                <w:color w:val="000000"/>
                <w:sz w:val="24"/>
                <w:szCs w:val="24"/>
              </w:rPr>
              <w:t>к решению Совета сельского поселения "Ч</w:t>
            </w:r>
            <w:r>
              <w:rPr>
                <w:color w:val="000000"/>
                <w:sz w:val="24"/>
                <w:szCs w:val="24"/>
              </w:rPr>
              <w:t xml:space="preserve">иронское" </w:t>
            </w:r>
          </w:p>
          <w:p w:rsidR="003C2F36" w:rsidRPr="00287B0F" w:rsidRDefault="003C2F36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25.12.2025</w:t>
            </w:r>
            <w:r w:rsidRPr="00287B0F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color w:val="000000"/>
                <w:sz w:val="24"/>
                <w:szCs w:val="24"/>
              </w:rPr>
              <w:t>123</w:t>
            </w:r>
          </w:p>
          <w:p w:rsidR="003C2F36" w:rsidRDefault="003C2F36" w:rsidP="00287B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</w:t>
            </w:r>
            <w:r w:rsidRPr="00287B0F">
              <w:rPr>
                <w:color w:val="000000"/>
                <w:sz w:val="24"/>
                <w:szCs w:val="24"/>
              </w:rPr>
              <w:t>«О бюджете  сельского поселения "Чиронское" на 2026</w:t>
            </w:r>
          </w:p>
          <w:p w:rsidR="003C2F36" w:rsidRPr="00287B0F" w:rsidRDefault="003C2F36" w:rsidP="00287B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    </w:t>
            </w:r>
            <w:r w:rsidRPr="00287B0F">
              <w:rPr>
                <w:color w:val="000000"/>
                <w:sz w:val="24"/>
                <w:szCs w:val="24"/>
              </w:rPr>
              <w:t>год и плановый период 2027-2028годов»</w:t>
            </w:r>
          </w:p>
        </w:tc>
      </w:tr>
      <w:tr w:rsidR="003C2F36" w:rsidRPr="00287B0F" w:rsidTr="003C2F36">
        <w:trPr>
          <w:gridBefore w:val="7"/>
          <w:wBefore w:w="7587" w:type="dxa"/>
          <w:trHeight w:val="315"/>
        </w:trPr>
        <w:tc>
          <w:tcPr>
            <w:tcW w:w="3187" w:type="dxa"/>
            <w:gridSpan w:val="8"/>
          </w:tcPr>
          <w:p w:rsidR="003C2F36" w:rsidRPr="00287B0F" w:rsidRDefault="003C2F36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87B0F" w:rsidRPr="00287B0F" w:rsidTr="003C2F36">
        <w:trPr>
          <w:trHeight w:val="614"/>
        </w:trPr>
        <w:tc>
          <w:tcPr>
            <w:tcW w:w="10774" w:type="dxa"/>
            <w:gridSpan w:val="15"/>
            <w:tcBorders>
              <w:bottom w:val="single" w:sz="2" w:space="0" w:color="000000"/>
              <w:right w:val="nil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2027-2028 годы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План на 2027 год (тыс.руб.)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План на 2028 год (тыс.руб.)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87B0F" w:rsidRPr="00287B0F" w:rsidTr="003C2F36">
        <w:trPr>
          <w:trHeight w:val="948"/>
        </w:trPr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администратора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10107,6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10002,6</w:t>
            </w:r>
          </w:p>
        </w:tc>
      </w:tr>
      <w:tr w:rsidR="00287B0F" w:rsidRPr="00287B0F" w:rsidTr="003C2F36">
        <w:trPr>
          <w:trHeight w:val="63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1089,0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287B0F" w:rsidRPr="00287B0F" w:rsidTr="003C2F36">
        <w:trPr>
          <w:trHeight w:val="94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1089,0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 xml:space="preserve">000 00 20300 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1089,0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287B0F" w:rsidRPr="00287B0F" w:rsidTr="003C2F36">
        <w:trPr>
          <w:trHeight w:val="63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000 00 20300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1089,0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1089,0</w:t>
            </w:r>
          </w:p>
        </w:tc>
      </w:tr>
      <w:tr w:rsidR="00287B0F" w:rsidRPr="00287B0F" w:rsidTr="003C2F36">
        <w:trPr>
          <w:trHeight w:val="126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 исполнительных органов государственной власти </w:t>
            </w:r>
            <w:r w:rsidRPr="00287B0F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1652,2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1652,2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1652,2</w:t>
            </w:r>
          </w:p>
        </w:tc>
      </w:tr>
      <w:tr w:rsidR="00287B0F" w:rsidRPr="00287B0F" w:rsidTr="003C2F36">
        <w:trPr>
          <w:trHeight w:val="94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7364,9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7259,9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7348,2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7243,2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2579,6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2579,6</w:t>
            </w:r>
          </w:p>
        </w:tc>
      </w:tr>
      <w:tr w:rsidR="00287B0F" w:rsidRPr="00287B0F" w:rsidTr="003C2F36">
        <w:trPr>
          <w:trHeight w:val="63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4768,6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4663,6</w:t>
            </w:r>
          </w:p>
        </w:tc>
      </w:tr>
      <w:tr w:rsidR="00287B0F" w:rsidRPr="00287B0F" w:rsidTr="003C2F36">
        <w:trPr>
          <w:trHeight w:val="63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16,7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16,7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16,7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16,7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509,6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509,6</w:t>
            </w:r>
          </w:p>
        </w:tc>
      </w:tr>
      <w:tr w:rsidR="00287B0F" w:rsidRPr="00287B0F" w:rsidTr="003C2F36">
        <w:trPr>
          <w:trHeight w:val="126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509,6</w:t>
            </w:r>
          </w:p>
        </w:tc>
      </w:tr>
      <w:tr w:rsidR="00287B0F" w:rsidRPr="00287B0F" w:rsidTr="003C2F36">
        <w:trPr>
          <w:trHeight w:val="63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509,6</w:t>
            </w:r>
          </w:p>
        </w:tc>
      </w:tr>
      <w:tr w:rsidR="00287B0F" w:rsidRPr="00287B0F" w:rsidTr="003C2F36">
        <w:trPr>
          <w:trHeight w:val="630"/>
        </w:trPr>
        <w:tc>
          <w:tcPr>
            <w:tcW w:w="269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87B0F" w:rsidRPr="00287B0F" w:rsidTr="003C2F36">
        <w:trPr>
          <w:trHeight w:val="511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287B0F">
              <w:rPr>
                <w:color w:val="000000"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87B0F">
              <w:rPr>
                <w:color w:val="000000"/>
                <w:sz w:val="22"/>
                <w:szCs w:val="22"/>
              </w:rPr>
              <w:t>Выполнение других общегосударственных расходов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87B0F" w:rsidRPr="00287B0F" w:rsidTr="003C2F36">
        <w:trPr>
          <w:trHeight w:val="511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287B0F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87B0F" w:rsidRPr="00287B0F" w:rsidTr="003C2F36">
        <w:trPr>
          <w:trHeight w:val="630"/>
        </w:trPr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557,2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557,2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557,2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557,2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557,2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557,2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557,2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557,2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 xml:space="preserve">Публичные нормативные </w:t>
            </w:r>
            <w:r w:rsidRPr="00287B0F">
              <w:rPr>
                <w:color w:val="000000"/>
                <w:sz w:val="24"/>
                <w:szCs w:val="24"/>
              </w:rPr>
              <w:lastRenderedPageBreak/>
              <w:t>социальные выплаты гражданам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7B0F">
              <w:rPr>
                <w:color w:val="000000"/>
                <w:sz w:val="24"/>
                <w:szCs w:val="24"/>
              </w:rPr>
              <w:t>144,0</w:t>
            </w:r>
          </w:p>
        </w:tc>
      </w:tr>
      <w:tr w:rsidR="00287B0F" w:rsidRPr="00287B0F" w:rsidTr="003C2F36">
        <w:trPr>
          <w:trHeight w:val="3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lastRenderedPageBreak/>
              <w:t>Итого расходов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11177,3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FFFFFF" w:fill="auto"/>
          </w:tcPr>
          <w:p w:rsidR="00287B0F" w:rsidRPr="00287B0F" w:rsidRDefault="00287B0F" w:rsidP="00287B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87B0F">
              <w:rPr>
                <w:b/>
                <w:bCs/>
                <w:color w:val="000000"/>
                <w:sz w:val="24"/>
                <w:szCs w:val="24"/>
              </w:rPr>
              <w:t>11263,4</w:t>
            </w:r>
          </w:p>
        </w:tc>
      </w:tr>
    </w:tbl>
    <w:p w:rsidR="00287B0F" w:rsidRPr="00C55C9F" w:rsidRDefault="00287B0F" w:rsidP="00925302">
      <w:pPr>
        <w:pStyle w:val="affff3"/>
        <w:tabs>
          <w:tab w:val="left" w:pos="0"/>
        </w:tabs>
        <w:ind w:firstLine="0"/>
        <w:rPr>
          <w:szCs w:val="28"/>
        </w:rPr>
      </w:pPr>
    </w:p>
    <w:sectPr w:rsidR="00287B0F" w:rsidRPr="00C55C9F" w:rsidSect="00132A6F">
      <w:footerReference w:type="default" r:id="rId8"/>
      <w:pgSz w:w="11907" w:h="16840" w:code="9"/>
      <w:pgMar w:top="1134" w:right="851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333" w:rsidRDefault="00856333">
      <w:r>
        <w:separator/>
      </w:r>
    </w:p>
  </w:endnote>
  <w:endnote w:type="continuationSeparator" w:id="1">
    <w:p w:rsidR="00856333" w:rsidRDefault="00856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C0589E" w:rsidRDefault="00C0589E">
        <w:pPr>
          <w:pStyle w:val="af8"/>
          <w:jc w:val="right"/>
        </w:pPr>
        <w:fldSimple w:instr="PAGE   \* MERGEFORMAT">
          <w:r w:rsidR="00E54AC2">
            <w:rPr>
              <w:noProof/>
            </w:rPr>
            <w:t>27</w:t>
          </w:r>
        </w:fldSimple>
      </w:p>
    </w:sdtContent>
  </w:sdt>
  <w:p w:rsidR="00C0589E" w:rsidRDefault="00C0589E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333" w:rsidRDefault="00856333">
      <w:r>
        <w:separator/>
      </w:r>
    </w:p>
  </w:footnote>
  <w:footnote w:type="continuationSeparator" w:id="1">
    <w:p w:rsidR="00856333" w:rsidRDefault="00856333">
      <w:r>
        <w:continuationSeparator/>
      </w:r>
    </w:p>
  </w:footnote>
  <w:footnote w:type="continuationNotice" w:id="2">
    <w:p w:rsidR="00856333" w:rsidRDefault="0085633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5D81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83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928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206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4E9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ACA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0D13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62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6347"/>
    <w:rsid w:val="001D7677"/>
    <w:rsid w:val="001E045B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691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0C3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CF6"/>
    <w:rsid w:val="00264D5E"/>
    <w:rsid w:val="00264E97"/>
    <w:rsid w:val="00266F63"/>
    <w:rsid w:val="002705E4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B0F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6EA8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2F36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59D0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3D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DCB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39B1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4AA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2A12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84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10B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6549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41DE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89E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119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1459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02B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6E1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92C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5A76"/>
    <w:rsid w:val="007C5F4C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414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333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1C20"/>
    <w:rsid w:val="008B26B4"/>
    <w:rsid w:val="008B2C0B"/>
    <w:rsid w:val="008B307E"/>
    <w:rsid w:val="008B3C50"/>
    <w:rsid w:val="008B40D2"/>
    <w:rsid w:val="008B4CE1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820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302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1E90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3F87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EF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41F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57618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3E5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589E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2FE"/>
    <w:rsid w:val="00C536F0"/>
    <w:rsid w:val="00C539AC"/>
    <w:rsid w:val="00C54C8A"/>
    <w:rsid w:val="00C55C9F"/>
    <w:rsid w:val="00C55E06"/>
    <w:rsid w:val="00C55F68"/>
    <w:rsid w:val="00C56EAE"/>
    <w:rsid w:val="00C56F49"/>
    <w:rsid w:val="00C578F7"/>
    <w:rsid w:val="00C57A6E"/>
    <w:rsid w:val="00C60B34"/>
    <w:rsid w:val="00C60D10"/>
    <w:rsid w:val="00C61450"/>
    <w:rsid w:val="00C615F5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AEF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0D33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75E"/>
    <w:rsid w:val="00D45AD6"/>
    <w:rsid w:val="00D45FB8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5D4C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8C"/>
    <w:rsid w:val="00DC22C6"/>
    <w:rsid w:val="00DC2386"/>
    <w:rsid w:val="00DC2B10"/>
    <w:rsid w:val="00DC3EBD"/>
    <w:rsid w:val="00DC4A49"/>
    <w:rsid w:val="00DC5416"/>
    <w:rsid w:val="00DC6126"/>
    <w:rsid w:val="00DC61B4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3E9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CA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4A1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20FC"/>
    <w:rsid w:val="00E531B5"/>
    <w:rsid w:val="00E53C1C"/>
    <w:rsid w:val="00E54117"/>
    <w:rsid w:val="00E54623"/>
    <w:rsid w:val="00E5464C"/>
    <w:rsid w:val="00E54AC2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AEB"/>
    <w:rsid w:val="00F04CF8"/>
    <w:rsid w:val="00F04E86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335"/>
    <w:rsid w:val="00F12C87"/>
    <w:rsid w:val="00F13209"/>
    <w:rsid w:val="00F1395E"/>
    <w:rsid w:val="00F13AA1"/>
    <w:rsid w:val="00F13EC9"/>
    <w:rsid w:val="00F147BB"/>
    <w:rsid w:val="00F15494"/>
    <w:rsid w:val="00F156FA"/>
    <w:rsid w:val="00F159BF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1F4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61880FE0-DA59-40F3-A30A-F19A7D35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5515</Words>
  <Characters>31440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36882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Администрация Чирон</cp:lastModifiedBy>
  <cp:revision>35</cp:revision>
  <cp:lastPrinted>2026-01-12T02:15:00Z</cp:lastPrinted>
  <dcterms:created xsi:type="dcterms:W3CDTF">2024-11-17T11:55:00Z</dcterms:created>
  <dcterms:modified xsi:type="dcterms:W3CDTF">2026-01-12T02:21:00Z</dcterms:modified>
</cp:coreProperties>
</file>